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1E4F7" w14:textId="428EFF4E" w:rsidR="00472B25" w:rsidRDefault="00105BA2">
      <w:pPr>
        <w:rPr>
          <w:b/>
          <w:bCs/>
        </w:rPr>
      </w:pPr>
      <w:r>
        <w:rPr>
          <w:noProof/>
          <w:lang w:eastAsia="fr-FR"/>
        </w:rPr>
        <w:drawing>
          <wp:anchor distT="0" distB="0" distL="114300" distR="114300" simplePos="0" relativeHeight="251658240" behindDoc="1" locked="0" layoutInCell="1" allowOverlap="1" wp14:anchorId="73A40570" wp14:editId="51A414A7">
            <wp:simplePos x="0" y="0"/>
            <wp:positionH relativeFrom="column">
              <wp:posOffset>2540</wp:posOffset>
            </wp:positionH>
            <wp:positionV relativeFrom="paragraph">
              <wp:posOffset>-2540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08FB6F" w14:textId="77777777">
        <w:tc>
          <w:tcPr>
            <w:tcW w:w="10419" w:type="dxa"/>
            <w:shd w:val="clear" w:color="auto" w:fill="auto"/>
          </w:tcPr>
          <w:p w14:paraId="18C9861D" w14:textId="355786A2" w:rsidR="00D16BCE" w:rsidRDefault="00D16BCE" w:rsidP="00D16BCE">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p>
          <w:p w14:paraId="062ACAB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32AFD9EC"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1F480DD9" w14:textId="77777777" w:rsidR="00D16BCE" w:rsidRPr="0002051B" w:rsidRDefault="00D16BCE" w:rsidP="00D16BCE">
            <w:pPr>
              <w:jc w:val="right"/>
              <w:rPr>
                <w:rFonts w:ascii="Marianne" w:hAnsi="Marianne" w:cs="Arial"/>
                <w:b/>
                <w:sz w:val="24"/>
                <w:szCs w:val="24"/>
                <w:lang w:eastAsia="fr-FR"/>
              </w:rPr>
            </w:pPr>
          </w:p>
          <w:p w14:paraId="2A4812E1" w14:textId="77777777" w:rsidR="00472B25" w:rsidRDefault="00472B25">
            <w:pPr>
              <w:pStyle w:val="Pieddepage"/>
              <w:tabs>
                <w:tab w:val="clear" w:pos="4536"/>
                <w:tab w:val="clear" w:pos="9072"/>
              </w:tabs>
              <w:jc w:val="center"/>
            </w:pPr>
          </w:p>
        </w:tc>
      </w:tr>
    </w:tbl>
    <w:p w14:paraId="35A2A5E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F3CF770" w14:textId="77777777">
        <w:tc>
          <w:tcPr>
            <w:tcW w:w="9288" w:type="dxa"/>
            <w:shd w:val="clear" w:color="auto" w:fill="66CCFF"/>
          </w:tcPr>
          <w:p w14:paraId="3BC404F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69FFFE80"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1CD3753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77450E27"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50ED5489" w14:textId="77777777" w:rsidR="00472B25" w:rsidRPr="00D16BCE" w:rsidRDefault="00472B25">
      <w:pPr>
        <w:jc w:val="both"/>
        <w:rPr>
          <w:rFonts w:ascii="Marianne" w:hAnsi="Marianne" w:cs="Arial"/>
          <w:sz w:val="16"/>
          <w:szCs w:val="16"/>
        </w:rPr>
      </w:pPr>
    </w:p>
    <w:p w14:paraId="3BD0E53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57F703FD"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3A60EEE8" w14:textId="77777777" w:rsidR="00614AE6" w:rsidRPr="00D16BCE" w:rsidRDefault="00614AE6" w:rsidP="00614AE6">
      <w:pPr>
        <w:rPr>
          <w:rFonts w:ascii="Marianne" w:hAnsi="Marianne"/>
          <w:sz w:val="16"/>
          <w:szCs w:val="16"/>
        </w:rPr>
      </w:pPr>
    </w:p>
    <w:p w14:paraId="33BA06A2"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029D5237" w14:textId="77777777" w:rsidR="00614AE6" w:rsidRPr="00D16BCE" w:rsidRDefault="00614AE6" w:rsidP="00614AE6">
      <w:pPr>
        <w:rPr>
          <w:rFonts w:ascii="Marianne" w:hAnsi="Marianne"/>
          <w:sz w:val="16"/>
          <w:szCs w:val="16"/>
        </w:rPr>
      </w:pPr>
    </w:p>
    <w:p w14:paraId="6867C7E4"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06C73B5" w14:textId="77777777" w:rsidR="00614AE6" w:rsidRPr="00D16BCE" w:rsidRDefault="00614AE6">
      <w:pPr>
        <w:jc w:val="both"/>
        <w:rPr>
          <w:rFonts w:ascii="Marianne" w:hAnsi="Marianne" w:cs="Arial"/>
          <w:i/>
          <w:iCs/>
          <w:sz w:val="16"/>
          <w:szCs w:val="16"/>
        </w:rPr>
      </w:pPr>
    </w:p>
    <w:p w14:paraId="0B9FDD98"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04C6FF" w14:textId="77777777" w:rsidR="003C025D" w:rsidRPr="001C7D87" w:rsidRDefault="003C025D" w:rsidP="003C025D">
      <w:pPr>
        <w:jc w:val="both"/>
        <w:rPr>
          <w:rFonts w:ascii="Arial" w:hAnsi="Arial" w:cs="Arial"/>
          <w:i/>
          <w:sz w:val="18"/>
          <w:szCs w:val="18"/>
        </w:rPr>
      </w:pPr>
    </w:p>
    <w:p w14:paraId="4552CFA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FBE700" w14:textId="77777777">
        <w:tc>
          <w:tcPr>
            <w:tcW w:w="10331" w:type="dxa"/>
            <w:shd w:val="clear" w:color="auto" w:fill="66CCFF"/>
          </w:tcPr>
          <w:p w14:paraId="14F4D0D3" w14:textId="77777777" w:rsidR="00472B25" w:rsidRPr="00873771" w:rsidRDefault="00762C94" w:rsidP="006E2F47">
            <w:pPr>
              <w:tabs>
                <w:tab w:val="left" w:pos="-142"/>
                <w:tab w:val="left" w:pos="4111"/>
              </w:tabs>
              <w:jc w:val="both"/>
              <w:rPr>
                <w:rFonts w:ascii="Marianne" w:hAnsi="Marianne" w:cs="Arial"/>
                <w:i/>
                <w:iCs/>
                <w:sz w:val="18"/>
                <w:szCs w:val="18"/>
              </w:rPr>
            </w:pPr>
            <w:r w:rsidRPr="00873771">
              <w:rPr>
                <w:rFonts w:ascii="Marianne" w:hAnsi="Marianne" w:cs="Arial"/>
                <w:b/>
                <w:sz w:val="22"/>
                <w:szCs w:val="22"/>
              </w:rPr>
              <w:t>A -</w:t>
            </w:r>
            <w:r w:rsidRPr="00873771">
              <w:rPr>
                <w:rFonts w:ascii="Marianne" w:hAnsi="Marianne" w:cs="Arial"/>
                <w:b/>
                <w:bCs/>
                <w:sz w:val="22"/>
                <w:szCs w:val="22"/>
              </w:rPr>
              <w:t xml:space="preserve"> Identification du </w:t>
            </w:r>
            <w:r w:rsidRPr="00873771">
              <w:rPr>
                <w:rFonts w:ascii="Marianne" w:hAnsi="Marianne" w:cs="Arial"/>
                <w:b/>
                <w:bCs/>
                <w:sz w:val="22"/>
                <w:szCs w:val="22"/>
                <w:highlight w:val="yellow"/>
              </w:rPr>
              <w:t>Maître d’ouvrage</w:t>
            </w:r>
            <w:r w:rsidRPr="00873771">
              <w:rPr>
                <w:rFonts w:ascii="Marianne" w:hAnsi="Marianne" w:cs="Arial"/>
                <w:b/>
                <w:bCs/>
                <w:sz w:val="22"/>
                <w:szCs w:val="22"/>
              </w:rPr>
              <w:t xml:space="preserve"> ou </w:t>
            </w:r>
            <w:commentRangeStart w:id="0"/>
            <w:r w:rsidRPr="00873771">
              <w:rPr>
                <w:rFonts w:ascii="Marianne" w:hAnsi="Marianne" w:cs="Arial"/>
                <w:b/>
                <w:bCs/>
                <w:sz w:val="22"/>
                <w:szCs w:val="22"/>
                <w:highlight w:val="yellow"/>
              </w:rPr>
              <w:t>Pouvoir</w:t>
            </w:r>
            <w:commentRangeEnd w:id="0"/>
            <w:r w:rsidRPr="00873771">
              <w:rPr>
                <w:rFonts w:ascii="Marianne" w:hAnsi="Marianne"/>
                <w:sz w:val="16"/>
                <w:szCs w:val="16"/>
              </w:rPr>
              <w:commentReference w:id="0"/>
            </w:r>
            <w:r w:rsidRPr="00873771">
              <w:rPr>
                <w:rFonts w:ascii="Marianne" w:hAnsi="Marianne" w:cs="Arial"/>
                <w:b/>
                <w:bCs/>
                <w:sz w:val="22"/>
                <w:szCs w:val="22"/>
                <w:highlight w:val="yellow"/>
              </w:rPr>
              <w:t xml:space="preserve"> Adjudicateur</w:t>
            </w:r>
          </w:p>
        </w:tc>
      </w:tr>
    </w:tbl>
    <w:p w14:paraId="70D9B540"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6B0B58AD" w14:textId="77777777" w:rsidR="00472B25" w:rsidRDefault="00472B25">
      <w:pPr>
        <w:rPr>
          <w:rFonts w:ascii="Arial" w:hAnsi="Arial" w:cs="Arial"/>
          <w:b/>
          <w:bCs/>
        </w:rPr>
      </w:pPr>
    </w:p>
    <w:p w14:paraId="2D55CB93"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4F6FA171"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08913A21"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466FC1CE" w14:textId="4278C6FD"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486AD00E" w14:textId="323DE49E" w:rsidR="00762C94" w:rsidRDefault="00762C94" w:rsidP="00873771">
      <w:pPr>
        <w:keepNext/>
        <w:outlineLvl w:val="0"/>
        <w:rPr>
          <w:rFonts w:ascii="Arial" w:hAnsi="Arial" w:cs="Arial"/>
          <w:b/>
          <w:bCs/>
          <w:caps/>
        </w:rPr>
      </w:pPr>
    </w:p>
    <w:p w14:paraId="0B784ECE"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0FE904E9" w14:textId="77777777" w:rsidTr="00630A59">
        <w:tc>
          <w:tcPr>
            <w:tcW w:w="10277" w:type="dxa"/>
            <w:shd w:val="clear" w:color="auto" w:fill="66CCFF"/>
          </w:tcPr>
          <w:p w14:paraId="44BC8938"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796E10C5" w14:textId="77777777" w:rsidR="00762C94" w:rsidRPr="00762C94" w:rsidRDefault="00762C94" w:rsidP="00762C94">
      <w:pPr>
        <w:keepNext/>
        <w:numPr>
          <w:ilvl w:val="0"/>
          <w:numId w:val="1"/>
        </w:numPr>
        <w:ind w:left="432" w:hanging="432"/>
        <w:outlineLvl w:val="0"/>
        <w:rPr>
          <w:rFonts w:ascii="Arial" w:hAnsi="Arial" w:cs="Arial"/>
          <w:b/>
          <w:bCs/>
          <w:caps/>
        </w:rPr>
      </w:pPr>
    </w:p>
    <w:p w14:paraId="0E864344" w14:textId="5693AF4A"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4FCF382E"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5BAB2A8E" w14:textId="77777777" w:rsidR="009A394A" w:rsidRDefault="009A394A">
      <w:pPr>
        <w:rPr>
          <w:rFonts w:ascii="Arial" w:hAnsi="Arial" w:cs="Arial"/>
          <w:b/>
          <w:bCs/>
        </w:rPr>
      </w:pPr>
    </w:p>
    <w:p w14:paraId="508C6E5D"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F17A7E" w14:textId="77777777">
        <w:tc>
          <w:tcPr>
            <w:tcW w:w="10331" w:type="dxa"/>
            <w:shd w:val="clear" w:color="auto" w:fill="66CCFF"/>
          </w:tcPr>
          <w:p w14:paraId="3672CB64"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13C5F500" w14:textId="6C4DE8B2" w:rsidR="00472B25" w:rsidRDefault="00472B25">
      <w:pPr>
        <w:rPr>
          <w:rFonts w:ascii="Arial" w:hAnsi="Arial" w:cs="Arial"/>
          <w:bCs/>
        </w:rPr>
      </w:pPr>
    </w:p>
    <w:p w14:paraId="03E4EF07" w14:textId="28EC3826" w:rsidR="000A3BBE" w:rsidRDefault="000A3BBE" w:rsidP="000A3BBE">
      <w:pPr>
        <w:jc w:val="center"/>
        <w:rPr>
          <w:rFonts w:ascii="Arial" w:hAnsi="Arial" w:cs="Arial"/>
          <w:b/>
          <w:bCs/>
          <w:sz w:val="22"/>
          <w:szCs w:val="22"/>
        </w:rPr>
      </w:pPr>
      <w:r w:rsidRPr="000A3BBE">
        <w:rPr>
          <w:rFonts w:ascii="Arial" w:hAnsi="Arial" w:cs="Arial"/>
          <w:b/>
          <w:bCs/>
          <w:sz w:val="22"/>
          <w:szCs w:val="22"/>
        </w:rPr>
        <w:t>DIDPPT25007</w:t>
      </w:r>
    </w:p>
    <w:p w14:paraId="0932E1B4" w14:textId="77777777" w:rsidR="000A3BBE" w:rsidRPr="000A3BBE" w:rsidRDefault="000A3BBE" w:rsidP="000A3BBE">
      <w:pPr>
        <w:jc w:val="center"/>
        <w:rPr>
          <w:rFonts w:ascii="Arial" w:hAnsi="Arial" w:cs="Arial"/>
          <w:b/>
          <w:bCs/>
          <w:sz w:val="22"/>
          <w:szCs w:val="22"/>
        </w:rPr>
      </w:pPr>
    </w:p>
    <w:p w14:paraId="0B9B722B" w14:textId="77777777" w:rsidR="000A3BBE" w:rsidRDefault="000A3BBE" w:rsidP="000A3BBE">
      <w:pPr>
        <w:jc w:val="center"/>
        <w:rPr>
          <w:rFonts w:ascii="Arial" w:hAnsi="Arial" w:cs="Arial"/>
          <w:b/>
          <w:bCs/>
          <w:sz w:val="22"/>
          <w:szCs w:val="22"/>
        </w:rPr>
      </w:pPr>
      <w:r w:rsidRPr="000A3BBE">
        <w:rPr>
          <w:rFonts w:ascii="Arial" w:hAnsi="Arial" w:cs="Arial"/>
          <w:b/>
          <w:bCs/>
          <w:sz w:val="22"/>
          <w:szCs w:val="22"/>
        </w:rPr>
        <w:t>Polynésie Française – Immeuble des Forces de souveraineté, de la gendarmerie nationale et logements domaniaux –</w:t>
      </w:r>
    </w:p>
    <w:p w14:paraId="59BCF075" w14:textId="1A7A077B" w:rsidR="000A3BBE" w:rsidRPr="000A3BBE" w:rsidRDefault="000A3BBE" w:rsidP="00E60B38">
      <w:pPr>
        <w:jc w:val="center"/>
        <w:rPr>
          <w:rFonts w:ascii="Arial" w:hAnsi="Arial" w:cs="Arial"/>
          <w:b/>
          <w:bCs/>
          <w:sz w:val="22"/>
          <w:szCs w:val="22"/>
        </w:rPr>
      </w:pPr>
      <w:r w:rsidRPr="000A3BBE">
        <w:rPr>
          <w:rFonts w:ascii="Arial" w:hAnsi="Arial" w:cs="Arial"/>
          <w:b/>
          <w:bCs/>
          <w:sz w:val="22"/>
          <w:szCs w:val="22"/>
        </w:rPr>
        <w:t xml:space="preserve"> Accord-cadre à bons de commande multi-attributaires pour la réalisation des travaux de désamiantage en SS3 et SS4 et </w:t>
      </w:r>
      <w:r w:rsidR="00E60B38">
        <w:rPr>
          <w:rFonts w:ascii="Arial" w:hAnsi="Arial" w:cs="Arial"/>
          <w:b/>
          <w:bCs/>
          <w:sz w:val="22"/>
          <w:szCs w:val="22"/>
        </w:rPr>
        <w:t xml:space="preserve">de retrait </w:t>
      </w:r>
      <w:r w:rsidRPr="000A3BBE">
        <w:rPr>
          <w:rFonts w:ascii="Arial" w:hAnsi="Arial" w:cs="Arial"/>
          <w:b/>
          <w:bCs/>
          <w:sz w:val="22"/>
          <w:szCs w:val="22"/>
        </w:rPr>
        <w:t>plomb au profit des formations stationnées dans les emprises militaires et domaniales.</w:t>
      </w:r>
    </w:p>
    <w:p w14:paraId="2C54B83A" w14:textId="77777777" w:rsidR="00472B25" w:rsidRDefault="00472B25">
      <w:pPr>
        <w:rPr>
          <w:rFonts w:ascii="Arial" w:hAnsi="Arial" w:cs="Arial"/>
          <w:bCs/>
        </w:rPr>
      </w:pPr>
    </w:p>
    <w:p w14:paraId="492C4E87" w14:textId="77777777" w:rsidR="00472B25" w:rsidRDefault="00472B25">
      <w:pPr>
        <w:jc w:val="both"/>
        <w:rPr>
          <w:rFonts w:ascii="Arial" w:hAnsi="Arial" w:cs="Arial"/>
          <w:bCs/>
        </w:rPr>
      </w:pPr>
    </w:p>
    <w:p w14:paraId="5817F98D" w14:textId="692CBAF7" w:rsidR="009A394A" w:rsidRDefault="009A394A">
      <w:pPr>
        <w:jc w:val="both"/>
        <w:rPr>
          <w:rFonts w:ascii="Arial" w:hAnsi="Arial" w:cs="Arial"/>
          <w:bCs/>
        </w:rPr>
      </w:pPr>
      <w:bookmarkStart w:id="1" w:name="_GoBack"/>
      <w:bookmarkEnd w:id="1"/>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8A573CF" w14:textId="77777777" w:rsidTr="00873771">
        <w:tc>
          <w:tcPr>
            <w:tcW w:w="10331" w:type="dxa"/>
            <w:shd w:val="clear" w:color="auto" w:fill="66CCFF"/>
          </w:tcPr>
          <w:p w14:paraId="248475B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lastRenderedPageBreak/>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4E587CC1" w14:textId="77777777" w:rsidR="00472B25" w:rsidRDefault="00472B25">
      <w:pPr>
        <w:pStyle w:val="Titre9"/>
        <w:numPr>
          <w:ilvl w:val="0"/>
          <w:numId w:val="0"/>
        </w:numPr>
        <w:rPr>
          <w:i w:val="0"/>
          <w:sz w:val="20"/>
        </w:rPr>
      </w:pPr>
    </w:p>
    <w:p w14:paraId="33B6C690" w14:textId="51388823"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05EC62F9" w14:textId="77777777" w:rsidR="00472B25" w:rsidRDefault="00472B25">
      <w:pPr>
        <w:pStyle w:val="Titre9"/>
        <w:tabs>
          <w:tab w:val="num" w:pos="0"/>
        </w:tabs>
        <w:ind w:left="0"/>
        <w:jc w:val="both"/>
        <w:rPr>
          <w:i w:val="0"/>
          <w:iCs w:val="0"/>
          <w:sz w:val="20"/>
          <w:szCs w:val="20"/>
        </w:rPr>
      </w:pPr>
    </w:p>
    <w:p w14:paraId="589DAA12" w14:textId="55F94A6D"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2"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3392568C" w14:textId="77777777" w:rsidR="00472B25" w:rsidRDefault="00472B25">
      <w:pPr>
        <w:jc w:val="both"/>
        <w:rPr>
          <w:rFonts w:ascii="Arial" w:hAnsi="Arial" w:cs="Arial"/>
          <w:b/>
          <w:bCs/>
        </w:rPr>
      </w:pPr>
    </w:p>
    <w:p w14:paraId="100F02D1"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2AEBCA1E" w14:textId="77777777" w:rsidR="003C025D" w:rsidRPr="00873771" w:rsidRDefault="003C025D" w:rsidP="00873771"/>
    <w:p w14:paraId="32B5B199" w14:textId="5DCF88E6" w:rsidR="003C025D" w:rsidRDefault="003C025D" w:rsidP="00873771"/>
    <w:p w14:paraId="7DC3CC59" w14:textId="77777777" w:rsidR="00873771" w:rsidRDefault="00873771" w:rsidP="00873771"/>
    <w:p w14:paraId="1C060D41" w14:textId="77777777" w:rsidR="00873771" w:rsidRPr="00873771" w:rsidRDefault="00873771" w:rsidP="00873771"/>
    <w:p w14:paraId="7F6B061B"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47D63D9B" w14:textId="77777777" w:rsidR="003C025D" w:rsidRPr="00873771" w:rsidRDefault="003C025D" w:rsidP="00873771"/>
    <w:p w14:paraId="010650A2" w14:textId="72596933" w:rsidR="003C025D" w:rsidRDefault="003C025D" w:rsidP="00873771"/>
    <w:p w14:paraId="6B25CA07" w14:textId="77777777" w:rsidR="00873771" w:rsidRDefault="00873771" w:rsidP="00873771"/>
    <w:p w14:paraId="394E599A" w14:textId="77777777" w:rsidR="00873771" w:rsidRPr="00873771" w:rsidRDefault="00873771" w:rsidP="00873771"/>
    <w:p w14:paraId="6A500AD9"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1BBD2949" w14:textId="77777777" w:rsidR="003C025D" w:rsidRPr="00873771" w:rsidRDefault="003C025D" w:rsidP="00873771"/>
    <w:p w14:paraId="42E59D87" w14:textId="683B8DCD" w:rsidR="003C025D" w:rsidRDefault="003C025D" w:rsidP="00873771"/>
    <w:p w14:paraId="4FBBE742" w14:textId="4FDF52D0" w:rsidR="00873771" w:rsidRDefault="00873771" w:rsidP="00873771"/>
    <w:p w14:paraId="4578CE47" w14:textId="77777777" w:rsidR="00873771" w:rsidRPr="00873771" w:rsidRDefault="00873771" w:rsidP="00873771"/>
    <w:p w14:paraId="7DD90CDF"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0ACFB622" w14:textId="77777777" w:rsidR="003C025D" w:rsidRPr="00873771" w:rsidRDefault="003C025D" w:rsidP="00873771"/>
    <w:p w14:paraId="5D8AF836" w14:textId="33BC772A" w:rsidR="003C025D" w:rsidRDefault="003C025D" w:rsidP="00873771"/>
    <w:p w14:paraId="60345BF9" w14:textId="77777777" w:rsidR="00873771" w:rsidRDefault="00873771" w:rsidP="00873771"/>
    <w:p w14:paraId="4E90A0A3" w14:textId="77777777" w:rsidR="00873771" w:rsidRPr="00873771" w:rsidRDefault="00873771" w:rsidP="00873771"/>
    <w:p w14:paraId="376122DC"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3"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24831356" w14:textId="55C21231" w:rsidR="003C025D" w:rsidRDefault="003C025D" w:rsidP="003C025D"/>
    <w:p w14:paraId="1140C010" w14:textId="18683408" w:rsidR="00873771" w:rsidRDefault="00873771" w:rsidP="003C025D"/>
    <w:p w14:paraId="70A0CAFB" w14:textId="77777777" w:rsidR="00873771" w:rsidRPr="00873771" w:rsidRDefault="00873771" w:rsidP="003C025D"/>
    <w:p w14:paraId="538993AC" w14:textId="77777777" w:rsidR="003C025D" w:rsidRPr="00873771" w:rsidRDefault="003C025D" w:rsidP="003C025D"/>
    <w:p w14:paraId="5FF3079F"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09784C4F" w14:textId="6464B9CC" w:rsidR="00472B25" w:rsidRDefault="00472B25">
      <w:pPr>
        <w:jc w:val="both"/>
        <w:rPr>
          <w:rFonts w:ascii="Arial" w:hAnsi="Arial" w:cs="Arial"/>
          <w:b/>
          <w:bCs/>
        </w:rPr>
      </w:pPr>
    </w:p>
    <w:p w14:paraId="0738A7B2" w14:textId="29B80B12" w:rsidR="00873771" w:rsidRDefault="00873771">
      <w:pPr>
        <w:jc w:val="both"/>
        <w:rPr>
          <w:rFonts w:ascii="Arial" w:hAnsi="Arial" w:cs="Arial"/>
          <w:b/>
          <w:bCs/>
        </w:rPr>
      </w:pPr>
    </w:p>
    <w:p w14:paraId="148D6D56" w14:textId="77777777" w:rsidR="00873771" w:rsidRDefault="00873771">
      <w:pPr>
        <w:jc w:val="both"/>
        <w:rPr>
          <w:rFonts w:ascii="Arial" w:hAnsi="Arial" w:cs="Arial"/>
          <w:b/>
          <w:bCs/>
        </w:rPr>
      </w:pPr>
    </w:p>
    <w:p w14:paraId="67143B9A" w14:textId="77777777" w:rsidR="00472B25" w:rsidRDefault="00472B25">
      <w:pPr>
        <w:jc w:val="both"/>
        <w:rPr>
          <w:rFonts w:ascii="Arial" w:hAnsi="Arial" w:cs="Arial"/>
          <w:b/>
          <w:bCs/>
        </w:rPr>
      </w:pPr>
    </w:p>
    <w:p w14:paraId="0E3F790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4"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5"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6"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7"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34130BF0" w14:textId="77777777" w:rsidR="00472B25" w:rsidRDefault="00472B25">
      <w:pPr>
        <w:jc w:val="both"/>
        <w:rPr>
          <w:rFonts w:ascii="Arial" w:hAnsi="Arial" w:cs="Arial"/>
        </w:rPr>
      </w:pPr>
    </w:p>
    <w:p w14:paraId="59BDBC7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0B38">
        <w:fldChar w:fldCharType="separate"/>
      </w:r>
      <w:r>
        <w:fldChar w:fldCharType="end"/>
      </w:r>
      <w:r>
        <w:rPr>
          <w:rFonts w:ascii="Arial" w:hAnsi="Arial" w:cs="Arial"/>
          <w:bCs/>
        </w:rPr>
        <w:t xml:space="preserve"> </w:t>
      </w:r>
      <w:r w:rsidRPr="00D16BCE">
        <w:rPr>
          <w:rFonts w:ascii="Marianne" w:hAnsi="Marianne" w:cs="Arial"/>
          <w:sz w:val="22"/>
          <w:szCs w:val="22"/>
        </w:rPr>
        <w:t>Oui</w:t>
      </w:r>
    </w:p>
    <w:p w14:paraId="5EF42FF8" w14:textId="77777777" w:rsidR="00427375" w:rsidRDefault="00427375" w:rsidP="00427375">
      <w:pPr>
        <w:ind w:left="567"/>
        <w:jc w:val="both"/>
        <w:rPr>
          <w:rFonts w:ascii="Arial" w:hAnsi="Arial" w:cs="Arial"/>
        </w:rPr>
      </w:pPr>
    </w:p>
    <w:p w14:paraId="58E117E8"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60B38">
        <w:fldChar w:fldCharType="separate"/>
      </w:r>
      <w:r>
        <w:fldChar w:fldCharType="end"/>
      </w:r>
      <w:r>
        <w:rPr>
          <w:rFonts w:ascii="Arial" w:hAnsi="Arial" w:cs="Arial"/>
          <w:bCs/>
        </w:rPr>
        <w:t xml:space="preserve"> </w:t>
      </w:r>
      <w:r w:rsidRPr="00D16BCE">
        <w:rPr>
          <w:rFonts w:ascii="Marianne" w:hAnsi="Marianne" w:cs="Arial"/>
          <w:sz w:val="22"/>
          <w:szCs w:val="22"/>
        </w:rPr>
        <w:t>Non.</w:t>
      </w:r>
    </w:p>
    <w:p w14:paraId="4E5EFED0" w14:textId="4C47277E"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D62621B"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8"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9"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30"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325A78E8"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31"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53DD209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28C6980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5391A0C"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5AA93798"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3D675A5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C2841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60B38">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7252D18D"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2"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6E3E14F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EB6522B" w14:textId="5222159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0A3266A" w14:textId="77777777" w:rsidR="00873771" w:rsidRPr="004341F5" w:rsidRDefault="00873771">
            <w:pPr>
              <w:ind w:left="170" w:right="170"/>
              <w:jc w:val="both"/>
              <w:rPr>
                <w:rFonts w:ascii="Marianne" w:hAnsi="Marianne" w:cs="Arial"/>
                <w:sz w:val="22"/>
                <w:szCs w:val="22"/>
              </w:rPr>
            </w:pPr>
          </w:p>
          <w:p w14:paraId="137B15C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73FEA105" w14:textId="77777777" w:rsidR="006F6740" w:rsidRPr="004341F5" w:rsidRDefault="006F6740">
            <w:pPr>
              <w:ind w:left="170" w:right="170"/>
              <w:jc w:val="both"/>
              <w:rPr>
                <w:rFonts w:ascii="Marianne" w:hAnsi="Marianne" w:cs="Arial"/>
                <w:sz w:val="22"/>
                <w:szCs w:val="22"/>
              </w:rPr>
            </w:pPr>
          </w:p>
          <w:p w14:paraId="0A742C1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25CC17CB" w14:textId="77777777" w:rsidR="006F6740" w:rsidRPr="004341F5" w:rsidRDefault="006F6740">
            <w:pPr>
              <w:ind w:left="170" w:right="170"/>
              <w:jc w:val="both"/>
              <w:rPr>
                <w:rFonts w:ascii="Marianne" w:hAnsi="Marianne" w:cs="Arial"/>
                <w:sz w:val="22"/>
                <w:szCs w:val="22"/>
              </w:rPr>
            </w:pPr>
          </w:p>
          <w:p w14:paraId="6624F0C3" w14:textId="77777777" w:rsidR="00872C42" w:rsidRPr="004341F5" w:rsidRDefault="00872C42">
            <w:pPr>
              <w:ind w:left="170" w:right="170"/>
              <w:jc w:val="both"/>
              <w:rPr>
                <w:rFonts w:ascii="Marianne" w:hAnsi="Marianne" w:cs="Arial"/>
                <w:sz w:val="22"/>
                <w:szCs w:val="22"/>
              </w:rPr>
            </w:pPr>
          </w:p>
          <w:p w14:paraId="3235519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287E526" w14:textId="77777777" w:rsidR="006F6740" w:rsidRPr="00A70756" w:rsidRDefault="006F6740">
            <w:pPr>
              <w:ind w:left="170" w:right="170"/>
              <w:jc w:val="both"/>
              <w:rPr>
                <w:rFonts w:ascii="Arial" w:hAnsi="Arial" w:cs="Arial"/>
                <w:sz w:val="12"/>
                <w:szCs w:val="16"/>
              </w:rPr>
            </w:pPr>
          </w:p>
          <w:p w14:paraId="726EADBB" w14:textId="77777777" w:rsidR="006F6740" w:rsidRDefault="006F6740">
            <w:pPr>
              <w:ind w:left="170" w:right="170"/>
              <w:jc w:val="both"/>
              <w:rPr>
                <w:rFonts w:ascii="Arial" w:hAnsi="Arial" w:cs="Arial"/>
                <w:sz w:val="16"/>
                <w:szCs w:val="16"/>
              </w:rPr>
            </w:pPr>
          </w:p>
          <w:p w14:paraId="2F6B2B42" w14:textId="77777777" w:rsidR="006F6740" w:rsidRDefault="006F6740">
            <w:pPr>
              <w:snapToGrid w:val="0"/>
              <w:jc w:val="both"/>
              <w:rPr>
                <w:rFonts w:ascii="Arial" w:hAnsi="Arial" w:cs="Arial"/>
                <w:b/>
                <w:bCs/>
              </w:rPr>
            </w:pPr>
          </w:p>
        </w:tc>
      </w:tr>
      <w:tr w:rsidR="006F6740" w14:paraId="4935236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101B3D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60B38">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3"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795E139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21FCF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17F3693A" w14:textId="61E74AA9" w:rsidR="006F6740" w:rsidRDefault="006F6740">
            <w:pPr>
              <w:ind w:left="170" w:right="170"/>
              <w:jc w:val="both"/>
              <w:rPr>
                <w:rFonts w:ascii="Marianne" w:hAnsi="Marianne" w:cs="Arial"/>
                <w:sz w:val="22"/>
                <w:szCs w:val="22"/>
              </w:rPr>
            </w:pPr>
          </w:p>
          <w:p w14:paraId="01283227" w14:textId="77777777" w:rsidR="00873771" w:rsidRPr="004341F5" w:rsidRDefault="00873771">
            <w:pPr>
              <w:ind w:left="170" w:right="170"/>
              <w:jc w:val="both"/>
              <w:rPr>
                <w:rFonts w:ascii="Marianne" w:hAnsi="Marianne" w:cs="Arial"/>
                <w:sz w:val="22"/>
                <w:szCs w:val="22"/>
              </w:rPr>
            </w:pPr>
          </w:p>
          <w:p w14:paraId="70189E73"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B838D7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0D64F5F" w14:textId="77777777" w:rsidR="006F6740" w:rsidRPr="004341F5" w:rsidRDefault="006F6740" w:rsidP="006F6740">
            <w:pPr>
              <w:ind w:left="170" w:right="170"/>
              <w:jc w:val="both"/>
              <w:rPr>
                <w:rFonts w:ascii="Marianne" w:hAnsi="Marianne" w:cs="Arial"/>
                <w:sz w:val="22"/>
                <w:szCs w:val="22"/>
              </w:rPr>
            </w:pPr>
          </w:p>
          <w:p w14:paraId="38AF93DA"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2C7EFB5" w14:textId="77777777" w:rsidR="006F6740" w:rsidRPr="004341F5" w:rsidRDefault="006F6740" w:rsidP="006F6740">
            <w:pPr>
              <w:ind w:left="170" w:right="170"/>
              <w:jc w:val="both"/>
              <w:rPr>
                <w:rFonts w:ascii="Marianne" w:hAnsi="Marianne" w:cs="Arial"/>
                <w:sz w:val="22"/>
                <w:szCs w:val="22"/>
              </w:rPr>
            </w:pPr>
          </w:p>
          <w:p w14:paraId="42F895CC" w14:textId="77777777" w:rsidR="00872C42" w:rsidRPr="004341F5" w:rsidRDefault="00872C42" w:rsidP="006F6740">
            <w:pPr>
              <w:ind w:left="170" w:right="170"/>
              <w:jc w:val="both"/>
              <w:rPr>
                <w:rFonts w:ascii="Marianne" w:hAnsi="Marianne" w:cs="Arial"/>
                <w:sz w:val="22"/>
                <w:szCs w:val="22"/>
              </w:rPr>
            </w:pPr>
          </w:p>
          <w:p w14:paraId="559782FB"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088C927" w14:textId="77777777" w:rsidR="006F6740" w:rsidRDefault="006F6740" w:rsidP="006F6740">
            <w:pPr>
              <w:ind w:left="170" w:right="170"/>
              <w:jc w:val="both"/>
              <w:rPr>
                <w:rFonts w:ascii="Arial" w:hAnsi="Arial" w:cs="Arial"/>
                <w:sz w:val="16"/>
                <w:szCs w:val="16"/>
              </w:rPr>
            </w:pPr>
          </w:p>
          <w:p w14:paraId="41E42961" w14:textId="77777777" w:rsidR="006F6740" w:rsidRDefault="006F6740" w:rsidP="006F6740">
            <w:pPr>
              <w:ind w:left="170" w:right="170"/>
              <w:jc w:val="both"/>
              <w:rPr>
                <w:rFonts w:ascii="Arial" w:hAnsi="Arial" w:cs="Arial"/>
                <w:sz w:val="16"/>
                <w:szCs w:val="16"/>
              </w:rPr>
            </w:pPr>
          </w:p>
          <w:p w14:paraId="69144202" w14:textId="77777777" w:rsidR="006F6740" w:rsidRDefault="006F6740">
            <w:pPr>
              <w:snapToGrid w:val="0"/>
              <w:jc w:val="both"/>
              <w:rPr>
                <w:rFonts w:ascii="Arial" w:hAnsi="Arial" w:cs="Arial"/>
                <w:b/>
                <w:bCs/>
              </w:rPr>
            </w:pPr>
          </w:p>
        </w:tc>
      </w:tr>
      <w:tr w:rsidR="006F6740" w14:paraId="1F1B395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69C6770"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60B38">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4"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0938E392"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7F0E23"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34E341A"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A3185B0" w14:textId="77777777" w:rsidR="006F6740" w:rsidRPr="004341F5" w:rsidRDefault="006F6740" w:rsidP="00A70756">
            <w:pPr>
              <w:ind w:left="170" w:right="170"/>
              <w:jc w:val="both"/>
              <w:rPr>
                <w:rFonts w:ascii="Marianne" w:hAnsi="Marianne" w:cs="Arial"/>
                <w:sz w:val="22"/>
                <w:szCs w:val="22"/>
              </w:rPr>
            </w:pPr>
          </w:p>
          <w:p w14:paraId="38E28C4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62C4360" w14:textId="77777777" w:rsidR="006F6740" w:rsidRPr="004341F5" w:rsidRDefault="006F6740" w:rsidP="00A70756">
            <w:pPr>
              <w:ind w:left="170" w:right="170"/>
              <w:jc w:val="both"/>
              <w:rPr>
                <w:rFonts w:ascii="Marianne" w:hAnsi="Marianne" w:cs="Arial"/>
                <w:sz w:val="22"/>
                <w:szCs w:val="22"/>
              </w:rPr>
            </w:pPr>
          </w:p>
          <w:p w14:paraId="6700AD8A" w14:textId="77777777" w:rsidR="00872C42" w:rsidRPr="004341F5" w:rsidRDefault="00872C42" w:rsidP="00A70756">
            <w:pPr>
              <w:ind w:left="170" w:right="170"/>
              <w:jc w:val="both"/>
              <w:rPr>
                <w:rFonts w:ascii="Marianne" w:hAnsi="Marianne" w:cs="Arial"/>
                <w:sz w:val="22"/>
                <w:szCs w:val="22"/>
              </w:rPr>
            </w:pPr>
          </w:p>
          <w:p w14:paraId="200E7F8B"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5B648C5" w14:textId="77777777" w:rsidR="006F6740" w:rsidRDefault="006F6740" w:rsidP="006F6740">
            <w:pPr>
              <w:ind w:left="170" w:right="170"/>
              <w:jc w:val="both"/>
              <w:rPr>
                <w:rFonts w:ascii="Arial" w:hAnsi="Arial" w:cs="Arial"/>
                <w:sz w:val="16"/>
                <w:szCs w:val="16"/>
              </w:rPr>
            </w:pPr>
          </w:p>
          <w:p w14:paraId="0D127B32" w14:textId="77777777" w:rsidR="006F6740" w:rsidRDefault="006F6740" w:rsidP="00224E9C">
            <w:pPr>
              <w:snapToGrid w:val="0"/>
              <w:jc w:val="both"/>
              <w:rPr>
                <w:rFonts w:ascii="Arial" w:hAnsi="Arial" w:cs="Arial"/>
                <w:sz w:val="16"/>
                <w:szCs w:val="16"/>
              </w:rPr>
            </w:pPr>
          </w:p>
          <w:p w14:paraId="190CE789" w14:textId="77777777" w:rsidR="00872C42" w:rsidRDefault="00872C42" w:rsidP="00224E9C">
            <w:pPr>
              <w:snapToGrid w:val="0"/>
              <w:jc w:val="both"/>
              <w:rPr>
                <w:rFonts w:ascii="Arial" w:hAnsi="Arial" w:cs="Arial"/>
                <w:b/>
                <w:bCs/>
              </w:rPr>
            </w:pPr>
          </w:p>
        </w:tc>
      </w:tr>
      <w:tr w:rsidR="006F6740" w14:paraId="460F6D4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740F9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60B38">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5"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6986917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87168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5B78683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5434679" w14:textId="77777777" w:rsidR="006F6740" w:rsidRPr="004341F5" w:rsidRDefault="006F6740" w:rsidP="006F6740">
            <w:pPr>
              <w:ind w:left="170" w:right="170"/>
              <w:jc w:val="both"/>
              <w:rPr>
                <w:rFonts w:ascii="Marianne" w:hAnsi="Marianne" w:cs="Arial"/>
                <w:sz w:val="22"/>
                <w:szCs w:val="22"/>
              </w:rPr>
            </w:pPr>
          </w:p>
          <w:p w14:paraId="70F35BC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31500F7" w14:textId="77777777" w:rsidR="006F6740" w:rsidRPr="004341F5" w:rsidRDefault="006F6740" w:rsidP="006F6740">
            <w:pPr>
              <w:ind w:left="170" w:right="170"/>
              <w:jc w:val="both"/>
              <w:rPr>
                <w:rFonts w:ascii="Marianne" w:hAnsi="Marianne" w:cs="Arial"/>
                <w:sz w:val="22"/>
                <w:szCs w:val="22"/>
              </w:rPr>
            </w:pPr>
          </w:p>
          <w:p w14:paraId="0FFDF68B" w14:textId="77777777" w:rsidR="00872C42" w:rsidRPr="004341F5" w:rsidRDefault="00872C42" w:rsidP="006F6740">
            <w:pPr>
              <w:ind w:left="170" w:right="170"/>
              <w:jc w:val="both"/>
              <w:rPr>
                <w:rFonts w:ascii="Marianne" w:hAnsi="Marianne" w:cs="Arial"/>
                <w:sz w:val="22"/>
                <w:szCs w:val="22"/>
              </w:rPr>
            </w:pPr>
          </w:p>
          <w:p w14:paraId="1CE7DA2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5A82791" w14:textId="77777777" w:rsidR="006F6740" w:rsidRPr="00A70756" w:rsidRDefault="006F6740" w:rsidP="006F6740">
            <w:pPr>
              <w:ind w:left="170" w:right="170"/>
              <w:jc w:val="both"/>
              <w:rPr>
                <w:rFonts w:ascii="Arial" w:hAnsi="Arial" w:cs="Arial"/>
                <w:sz w:val="12"/>
                <w:szCs w:val="16"/>
              </w:rPr>
            </w:pPr>
          </w:p>
          <w:p w14:paraId="4180C16D" w14:textId="77777777" w:rsidR="006F6740" w:rsidRDefault="006F6740" w:rsidP="006F6740">
            <w:pPr>
              <w:ind w:left="170" w:right="170"/>
              <w:jc w:val="both"/>
              <w:rPr>
                <w:rFonts w:ascii="Arial" w:hAnsi="Arial" w:cs="Arial"/>
                <w:sz w:val="16"/>
                <w:szCs w:val="16"/>
              </w:rPr>
            </w:pPr>
          </w:p>
          <w:p w14:paraId="038951B0" w14:textId="77777777" w:rsidR="006F6740" w:rsidRDefault="006F6740">
            <w:pPr>
              <w:snapToGrid w:val="0"/>
              <w:jc w:val="both"/>
              <w:rPr>
                <w:rFonts w:ascii="Arial" w:hAnsi="Arial" w:cs="Arial"/>
                <w:b/>
                <w:bCs/>
              </w:rPr>
            </w:pPr>
          </w:p>
        </w:tc>
      </w:tr>
    </w:tbl>
    <w:p w14:paraId="58E13528" w14:textId="77777777" w:rsidR="002D13A0" w:rsidRDefault="002D13A0" w:rsidP="00D21AD8">
      <w:pPr>
        <w:tabs>
          <w:tab w:val="left" w:pos="-142"/>
          <w:tab w:val="left" w:pos="4111"/>
        </w:tabs>
        <w:rPr>
          <w:rFonts w:ascii="Arial" w:hAnsi="Arial" w:cs="Arial"/>
          <w:b/>
          <w:bCs/>
          <w:sz w:val="22"/>
          <w:szCs w:val="22"/>
        </w:rPr>
      </w:pPr>
    </w:p>
    <w:p w14:paraId="52C127FB" w14:textId="77777777" w:rsidR="002D13A0" w:rsidRPr="004341F5" w:rsidRDefault="002D13A0" w:rsidP="00D21AD8">
      <w:pPr>
        <w:tabs>
          <w:tab w:val="left" w:pos="-142"/>
          <w:tab w:val="left" w:pos="4111"/>
        </w:tabs>
        <w:rPr>
          <w:rFonts w:ascii="Marianne" w:hAnsi="Marianne" w:cs="Arial"/>
          <w:b/>
          <w:bCs/>
          <w:sz w:val="22"/>
          <w:szCs w:val="22"/>
        </w:rPr>
      </w:pPr>
    </w:p>
    <w:p w14:paraId="5727A9F7" w14:textId="1AEC10E0"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27B04425" w14:textId="77777777" w:rsidR="00427375" w:rsidRPr="00873771" w:rsidRDefault="00427375" w:rsidP="008C2177">
      <w:pPr>
        <w:tabs>
          <w:tab w:val="left" w:pos="-142"/>
          <w:tab w:val="left" w:pos="4111"/>
        </w:tabs>
        <w:jc w:val="both"/>
        <w:rPr>
          <w:rFonts w:ascii="Arial" w:hAnsi="Arial" w:cs="Arial"/>
          <w:b/>
          <w:bCs/>
          <w:sz w:val="22"/>
          <w:szCs w:val="22"/>
        </w:rPr>
      </w:pPr>
    </w:p>
    <w:p w14:paraId="303309FF"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6"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7"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31134B3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392CB6"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487510A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E0C4B3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8ADEBBF"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5339E0C4"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6E70ABFF"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3834BF2"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0F057BED"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606FF40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1F2CFCC"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1B1A919D" w14:textId="77777777" w:rsidR="00BD1236" w:rsidRPr="008C2177" w:rsidRDefault="00BD1236" w:rsidP="00873771">
      <w:pPr>
        <w:pStyle w:val="En-tte"/>
        <w:tabs>
          <w:tab w:val="left" w:pos="2160"/>
        </w:tabs>
        <w:jc w:val="both"/>
        <w:rPr>
          <w:rFonts w:ascii="Arial" w:hAnsi="Arial" w:cs="Arial"/>
          <w:iCs/>
          <w:sz w:val="16"/>
          <w:szCs w:val="18"/>
        </w:rPr>
      </w:pPr>
    </w:p>
    <w:p w14:paraId="6550F8F8"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6E6C2020" w14:textId="77777777" w:rsidR="00BD1236" w:rsidRPr="00171BF1" w:rsidRDefault="00BD1236" w:rsidP="00873771">
      <w:pPr>
        <w:pStyle w:val="En-tte"/>
        <w:jc w:val="both"/>
        <w:rPr>
          <w:rFonts w:ascii="Arial" w:hAnsi="Arial" w:cs="Arial"/>
          <w:iCs/>
          <w:sz w:val="16"/>
          <w:szCs w:val="18"/>
        </w:rPr>
      </w:pPr>
    </w:p>
    <w:p w14:paraId="45196A41" w14:textId="77777777" w:rsidR="00BD1236" w:rsidRPr="00171BF1" w:rsidRDefault="00BD1236" w:rsidP="00873771">
      <w:pPr>
        <w:pStyle w:val="En-tte"/>
        <w:jc w:val="both"/>
        <w:rPr>
          <w:rFonts w:ascii="Arial" w:hAnsi="Arial" w:cs="Arial"/>
          <w:iCs/>
          <w:sz w:val="16"/>
          <w:szCs w:val="18"/>
        </w:rPr>
      </w:pPr>
    </w:p>
    <w:p w14:paraId="7B0E188D"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66D0CA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2F036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645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8977DE8"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06C5F2AB"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8"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72FB453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9C1B10"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60B38">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7BC70FD9"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1EB7EC46" w14:textId="359171C2"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7C600E3"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10EFF76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BB6BFB9" w14:textId="77777777" w:rsidTr="005C765E">
        <w:tc>
          <w:tcPr>
            <w:tcW w:w="10344" w:type="dxa"/>
            <w:shd w:val="clear" w:color="auto" w:fill="66CCFF"/>
          </w:tcPr>
          <w:p w14:paraId="60F2BFD9"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0CE5F886" w14:textId="77777777" w:rsidR="00D21AD8" w:rsidRDefault="00D21AD8" w:rsidP="00D21AD8">
      <w:pPr>
        <w:tabs>
          <w:tab w:val="left" w:pos="-142"/>
          <w:tab w:val="left" w:pos="4111"/>
        </w:tabs>
        <w:rPr>
          <w:rFonts w:ascii="Arial" w:hAnsi="Arial" w:cs="Arial"/>
          <w:b/>
          <w:bCs/>
          <w:sz w:val="22"/>
          <w:szCs w:val="22"/>
        </w:rPr>
      </w:pPr>
    </w:p>
    <w:p w14:paraId="6D7BD7C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43113EB0"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079EC0AE" w14:textId="77777777" w:rsidR="00472B25" w:rsidRDefault="00472B25">
      <w:pPr>
        <w:rPr>
          <w:rFonts w:ascii="Arial" w:hAnsi="Arial" w:cs="Arial"/>
        </w:rPr>
      </w:pPr>
    </w:p>
    <w:p w14:paraId="70528569"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8D501CF" w14:textId="77777777" w:rsidR="00555AC1" w:rsidRDefault="00555AC1" w:rsidP="00171BF1">
      <w:pPr>
        <w:jc w:val="both"/>
        <w:rPr>
          <w:rFonts w:ascii="Arial" w:hAnsi="Arial" w:cs="Arial"/>
          <w:i/>
          <w:sz w:val="18"/>
        </w:rPr>
      </w:pPr>
    </w:p>
    <w:p w14:paraId="0EB33500" w14:textId="77777777" w:rsidR="00555AC1" w:rsidRDefault="00555AC1" w:rsidP="00171BF1">
      <w:pPr>
        <w:jc w:val="both"/>
        <w:rPr>
          <w:rFonts w:ascii="Arial" w:hAnsi="Arial" w:cs="Arial"/>
          <w:i/>
          <w:sz w:val="18"/>
        </w:rPr>
      </w:pPr>
    </w:p>
    <w:p w14:paraId="0C04E977" w14:textId="77777777" w:rsidR="00555AC1" w:rsidRDefault="00555AC1" w:rsidP="00171BF1">
      <w:pPr>
        <w:jc w:val="both"/>
        <w:rPr>
          <w:rFonts w:ascii="Arial" w:hAnsi="Arial" w:cs="Arial"/>
          <w:i/>
          <w:sz w:val="18"/>
        </w:rPr>
      </w:pPr>
    </w:p>
    <w:p w14:paraId="337D3101" w14:textId="77777777" w:rsidR="00555AC1" w:rsidRDefault="00555AC1" w:rsidP="00171BF1">
      <w:pPr>
        <w:jc w:val="both"/>
        <w:rPr>
          <w:rFonts w:ascii="Arial" w:hAnsi="Arial" w:cs="Arial"/>
          <w:i/>
          <w:sz w:val="18"/>
        </w:rPr>
      </w:pPr>
    </w:p>
    <w:p w14:paraId="64CDC4BC" w14:textId="77777777" w:rsidR="00555AC1" w:rsidRDefault="00555AC1" w:rsidP="00171BF1">
      <w:pPr>
        <w:jc w:val="both"/>
        <w:rPr>
          <w:rFonts w:ascii="Arial" w:hAnsi="Arial" w:cs="Arial"/>
          <w:i/>
          <w:sz w:val="18"/>
        </w:rPr>
      </w:pPr>
    </w:p>
    <w:p w14:paraId="4501442D" w14:textId="77777777" w:rsidR="00555AC1" w:rsidRDefault="00555AC1" w:rsidP="00171BF1">
      <w:pPr>
        <w:jc w:val="both"/>
        <w:rPr>
          <w:rFonts w:ascii="Arial" w:hAnsi="Arial" w:cs="Arial"/>
          <w:i/>
          <w:sz w:val="18"/>
        </w:rPr>
      </w:pPr>
    </w:p>
    <w:p w14:paraId="5CA1510E" w14:textId="77777777" w:rsidR="00555AC1" w:rsidRDefault="00555AC1" w:rsidP="00171BF1">
      <w:pPr>
        <w:jc w:val="both"/>
        <w:rPr>
          <w:rFonts w:ascii="Arial" w:hAnsi="Arial" w:cs="Arial"/>
          <w:i/>
          <w:sz w:val="18"/>
        </w:rPr>
      </w:pPr>
    </w:p>
    <w:p w14:paraId="33AF76B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6D69B174" w14:textId="77777777" w:rsidR="00555AC1" w:rsidRDefault="00555AC1" w:rsidP="00171BF1">
      <w:pPr>
        <w:jc w:val="both"/>
        <w:rPr>
          <w:rFonts w:ascii="Arial" w:hAnsi="Arial" w:cs="Arial"/>
          <w:i/>
          <w:sz w:val="18"/>
        </w:rPr>
      </w:pPr>
    </w:p>
    <w:p w14:paraId="0AC995B9" w14:textId="77777777" w:rsidR="00555AC1" w:rsidRDefault="00555AC1" w:rsidP="00171BF1">
      <w:pPr>
        <w:jc w:val="both"/>
        <w:rPr>
          <w:rFonts w:ascii="Arial" w:hAnsi="Arial" w:cs="Arial"/>
          <w:i/>
          <w:sz w:val="18"/>
        </w:rPr>
      </w:pPr>
    </w:p>
    <w:p w14:paraId="728180F1" w14:textId="77777777" w:rsidR="00555AC1" w:rsidRDefault="00555AC1" w:rsidP="00171BF1">
      <w:pPr>
        <w:jc w:val="both"/>
        <w:rPr>
          <w:rFonts w:ascii="Arial" w:hAnsi="Arial" w:cs="Arial"/>
          <w:i/>
          <w:sz w:val="18"/>
        </w:rPr>
      </w:pPr>
    </w:p>
    <w:p w14:paraId="6D3C9A3B" w14:textId="77777777" w:rsidR="00555AC1" w:rsidRDefault="00555AC1" w:rsidP="00171BF1">
      <w:pPr>
        <w:jc w:val="both"/>
        <w:rPr>
          <w:rFonts w:ascii="Arial" w:hAnsi="Arial" w:cs="Arial"/>
          <w:i/>
          <w:sz w:val="18"/>
        </w:rPr>
      </w:pPr>
    </w:p>
    <w:p w14:paraId="48F5ACDD" w14:textId="77777777" w:rsidR="00755416" w:rsidRDefault="00755416" w:rsidP="00171BF1">
      <w:pPr>
        <w:jc w:val="both"/>
        <w:rPr>
          <w:rFonts w:ascii="Arial" w:hAnsi="Arial" w:cs="Arial"/>
          <w:i/>
          <w:sz w:val="18"/>
        </w:rPr>
      </w:pPr>
    </w:p>
    <w:p w14:paraId="13F575A0" w14:textId="77777777" w:rsidR="00755416" w:rsidRDefault="00755416" w:rsidP="00171BF1">
      <w:pPr>
        <w:jc w:val="both"/>
        <w:rPr>
          <w:rFonts w:ascii="Arial" w:hAnsi="Arial" w:cs="Arial"/>
          <w:i/>
          <w:sz w:val="18"/>
        </w:rPr>
      </w:pPr>
    </w:p>
    <w:p w14:paraId="4AAE3EB6" w14:textId="77777777" w:rsidR="00755416" w:rsidRDefault="00755416" w:rsidP="00171BF1">
      <w:pPr>
        <w:jc w:val="both"/>
        <w:rPr>
          <w:rFonts w:ascii="Arial" w:hAnsi="Arial" w:cs="Arial"/>
          <w:i/>
          <w:sz w:val="18"/>
        </w:rPr>
      </w:pPr>
    </w:p>
    <w:p w14:paraId="19A89FD1" w14:textId="77777777" w:rsidR="00717070" w:rsidRDefault="00717070" w:rsidP="00171BF1">
      <w:pPr>
        <w:jc w:val="both"/>
        <w:rPr>
          <w:rFonts w:ascii="Arial" w:hAnsi="Arial" w:cs="Arial"/>
          <w:i/>
          <w:sz w:val="18"/>
        </w:rPr>
      </w:pPr>
    </w:p>
    <w:p w14:paraId="7507C447" w14:textId="77777777" w:rsidR="00717070" w:rsidRDefault="00717070" w:rsidP="00171BF1">
      <w:pPr>
        <w:jc w:val="both"/>
        <w:rPr>
          <w:rFonts w:ascii="Arial" w:hAnsi="Arial" w:cs="Arial"/>
          <w:i/>
          <w:sz w:val="18"/>
        </w:rPr>
      </w:pPr>
    </w:p>
    <w:p w14:paraId="4601D034" w14:textId="77777777" w:rsidR="00717070" w:rsidRDefault="00717070" w:rsidP="00171BF1">
      <w:pPr>
        <w:jc w:val="both"/>
        <w:rPr>
          <w:rFonts w:ascii="Arial" w:hAnsi="Arial" w:cs="Arial"/>
          <w:i/>
          <w:sz w:val="18"/>
        </w:rPr>
      </w:pPr>
    </w:p>
    <w:p w14:paraId="4E9D30D5" w14:textId="77777777" w:rsidR="00755416" w:rsidRDefault="00755416" w:rsidP="00171BF1">
      <w:pPr>
        <w:jc w:val="both"/>
        <w:rPr>
          <w:rFonts w:ascii="Arial" w:hAnsi="Arial" w:cs="Arial"/>
          <w:i/>
          <w:sz w:val="18"/>
        </w:rPr>
      </w:pPr>
    </w:p>
    <w:p w14:paraId="7F674254" w14:textId="77777777" w:rsidR="00755416" w:rsidRDefault="00755416" w:rsidP="00171BF1">
      <w:pPr>
        <w:jc w:val="both"/>
        <w:rPr>
          <w:rFonts w:ascii="Arial" w:hAnsi="Arial" w:cs="Arial"/>
          <w:i/>
          <w:sz w:val="18"/>
        </w:rPr>
      </w:pPr>
    </w:p>
    <w:p w14:paraId="37688062" w14:textId="77777777" w:rsidR="00755416" w:rsidRDefault="00755416" w:rsidP="00171BF1">
      <w:pPr>
        <w:jc w:val="both"/>
        <w:rPr>
          <w:rFonts w:ascii="Arial" w:hAnsi="Arial" w:cs="Arial"/>
          <w:i/>
          <w:sz w:val="18"/>
        </w:rPr>
      </w:pPr>
    </w:p>
    <w:p w14:paraId="3F1210C9" w14:textId="77777777" w:rsidR="00755416" w:rsidRDefault="00755416" w:rsidP="00171BF1">
      <w:pPr>
        <w:jc w:val="both"/>
        <w:rPr>
          <w:rFonts w:ascii="Arial" w:hAnsi="Arial" w:cs="Arial"/>
          <w:i/>
          <w:sz w:val="18"/>
        </w:rPr>
      </w:pPr>
    </w:p>
    <w:p w14:paraId="331AB90D" w14:textId="77777777" w:rsidR="00755416" w:rsidRDefault="00755416" w:rsidP="00663B7E">
      <w:pPr>
        <w:rPr>
          <w:rFonts w:ascii="Arial" w:hAnsi="Arial" w:cs="Arial"/>
          <w:i/>
          <w:sz w:val="18"/>
        </w:rPr>
      </w:pPr>
    </w:p>
    <w:p w14:paraId="2339ECE2" w14:textId="77777777" w:rsidR="00755416" w:rsidRDefault="00755416" w:rsidP="00663B7E">
      <w:pPr>
        <w:rPr>
          <w:rFonts w:ascii="Arial" w:hAnsi="Arial" w:cs="Arial"/>
          <w:i/>
          <w:sz w:val="18"/>
        </w:rPr>
      </w:pPr>
    </w:p>
    <w:p w14:paraId="004166AF" w14:textId="77777777" w:rsidR="00555AC1" w:rsidRDefault="00555AC1" w:rsidP="00663B7E">
      <w:pPr>
        <w:rPr>
          <w:rFonts w:ascii="Arial" w:hAnsi="Arial" w:cs="Arial"/>
          <w:i/>
          <w:sz w:val="18"/>
        </w:rPr>
      </w:pPr>
    </w:p>
    <w:p w14:paraId="680CED1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9"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52F14B73"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0DE861CF" w14:textId="4861AE4B" w:rsidR="00663B7E" w:rsidRDefault="00663B7E" w:rsidP="00171BF1">
      <w:pPr>
        <w:jc w:val="both"/>
        <w:rPr>
          <w:rFonts w:ascii="Arial" w:hAnsi="Arial" w:cs="Arial"/>
          <w:sz w:val="18"/>
        </w:rPr>
      </w:pPr>
    </w:p>
    <w:p w14:paraId="66684D4F" w14:textId="77777777" w:rsidR="00602008" w:rsidRPr="00171BF1" w:rsidRDefault="00602008" w:rsidP="00171BF1">
      <w:pPr>
        <w:jc w:val="both"/>
        <w:rPr>
          <w:rFonts w:ascii="Arial" w:hAnsi="Arial" w:cs="Arial"/>
          <w:sz w:val="18"/>
        </w:rPr>
      </w:pPr>
    </w:p>
    <w:p w14:paraId="26FCEC50"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50026FAF" w14:textId="77777777" w:rsidR="00663B7E" w:rsidRPr="003F7C23" w:rsidRDefault="00663B7E" w:rsidP="00171BF1">
      <w:pPr>
        <w:ind w:left="284"/>
        <w:jc w:val="both"/>
        <w:rPr>
          <w:rFonts w:ascii="Marianne" w:hAnsi="Marianne" w:cs="Arial"/>
          <w:sz w:val="22"/>
          <w:szCs w:val="22"/>
        </w:rPr>
      </w:pPr>
    </w:p>
    <w:p w14:paraId="08837660" w14:textId="77777777" w:rsidR="00717070" w:rsidRPr="003F7C23" w:rsidRDefault="00717070" w:rsidP="00171BF1">
      <w:pPr>
        <w:ind w:left="284"/>
        <w:jc w:val="both"/>
        <w:rPr>
          <w:rFonts w:ascii="Marianne" w:hAnsi="Marianne" w:cs="Arial"/>
          <w:sz w:val="22"/>
          <w:szCs w:val="22"/>
        </w:rPr>
      </w:pPr>
    </w:p>
    <w:p w14:paraId="366106A2" w14:textId="77777777" w:rsidR="00663B7E" w:rsidRPr="003F7C23" w:rsidRDefault="00663B7E" w:rsidP="00171BF1">
      <w:pPr>
        <w:ind w:left="284"/>
        <w:jc w:val="both"/>
        <w:rPr>
          <w:rFonts w:ascii="Marianne" w:hAnsi="Marianne" w:cs="Arial"/>
          <w:sz w:val="22"/>
          <w:szCs w:val="22"/>
        </w:rPr>
      </w:pPr>
    </w:p>
    <w:p w14:paraId="434852D0"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489DC6DC" w14:textId="77777777" w:rsidR="00663B7E" w:rsidRPr="00171BF1" w:rsidRDefault="00663B7E" w:rsidP="00171BF1">
      <w:pPr>
        <w:ind w:left="284"/>
        <w:jc w:val="both"/>
        <w:rPr>
          <w:rFonts w:ascii="Arial" w:hAnsi="Arial" w:cs="Arial"/>
          <w:sz w:val="16"/>
        </w:rPr>
      </w:pPr>
    </w:p>
    <w:p w14:paraId="67E2C2D5" w14:textId="77777777" w:rsidR="00663B7E" w:rsidRPr="00171BF1" w:rsidRDefault="00663B7E" w:rsidP="00171BF1">
      <w:pPr>
        <w:ind w:left="284"/>
        <w:jc w:val="both"/>
        <w:rPr>
          <w:rFonts w:ascii="Arial" w:hAnsi="Arial" w:cs="Arial"/>
          <w:sz w:val="16"/>
        </w:rPr>
      </w:pPr>
    </w:p>
    <w:p w14:paraId="01594837" w14:textId="77777777" w:rsidR="00663B7E" w:rsidRPr="00171BF1" w:rsidRDefault="00663B7E" w:rsidP="00171BF1">
      <w:pPr>
        <w:ind w:left="284"/>
        <w:jc w:val="both"/>
        <w:rPr>
          <w:rFonts w:ascii="Arial" w:hAnsi="Arial" w:cs="Arial"/>
          <w:sz w:val="16"/>
        </w:rPr>
      </w:pPr>
    </w:p>
    <w:p w14:paraId="5934097F" w14:textId="47D5D283" w:rsidR="00663B7E" w:rsidRDefault="00663B7E" w:rsidP="00171BF1">
      <w:pPr>
        <w:ind w:left="284"/>
        <w:jc w:val="both"/>
        <w:rPr>
          <w:rFonts w:ascii="Arial" w:hAnsi="Arial" w:cs="Arial"/>
          <w:sz w:val="16"/>
        </w:rPr>
      </w:pPr>
    </w:p>
    <w:p w14:paraId="70F9C5F3" w14:textId="5B3E9949" w:rsidR="00602008" w:rsidRDefault="00602008" w:rsidP="00171BF1">
      <w:pPr>
        <w:ind w:left="284"/>
        <w:jc w:val="both"/>
        <w:rPr>
          <w:rFonts w:ascii="Arial" w:hAnsi="Arial" w:cs="Arial"/>
          <w:sz w:val="16"/>
        </w:rPr>
      </w:pPr>
    </w:p>
    <w:p w14:paraId="0B8B7D09" w14:textId="499DDA33" w:rsidR="00602008" w:rsidRDefault="00602008" w:rsidP="00171BF1">
      <w:pPr>
        <w:ind w:left="284"/>
        <w:jc w:val="both"/>
        <w:rPr>
          <w:rFonts w:ascii="Arial" w:hAnsi="Arial" w:cs="Arial"/>
          <w:sz w:val="16"/>
        </w:rPr>
      </w:pPr>
    </w:p>
    <w:p w14:paraId="47C8A56D" w14:textId="1C205A4D" w:rsidR="00602008" w:rsidRDefault="00602008" w:rsidP="00171BF1">
      <w:pPr>
        <w:ind w:left="284"/>
        <w:jc w:val="both"/>
        <w:rPr>
          <w:rFonts w:ascii="Arial" w:hAnsi="Arial" w:cs="Arial"/>
          <w:sz w:val="16"/>
        </w:rPr>
      </w:pPr>
    </w:p>
    <w:p w14:paraId="2035046E" w14:textId="77777777" w:rsidR="00602008" w:rsidRDefault="00602008" w:rsidP="00171BF1">
      <w:pPr>
        <w:ind w:left="284"/>
        <w:jc w:val="both"/>
        <w:rPr>
          <w:rFonts w:ascii="Arial" w:hAnsi="Arial" w:cs="Arial"/>
          <w:sz w:val="16"/>
        </w:rPr>
      </w:pPr>
    </w:p>
    <w:p w14:paraId="3C5D2AB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2BD33EA" w14:textId="77777777" w:rsidTr="00261FC1">
        <w:tc>
          <w:tcPr>
            <w:tcW w:w="10331" w:type="dxa"/>
            <w:shd w:val="clear" w:color="auto" w:fill="66CCFF"/>
          </w:tcPr>
          <w:p w14:paraId="5D3CDB7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2F7D41E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355B646"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A3E823B" w14:textId="77777777" w:rsidR="00646B4F" w:rsidRPr="00171BF1" w:rsidRDefault="00646B4F" w:rsidP="00171BF1">
      <w:pPr>
        <w:ind w:left="284"/>
        <w:rPr>
          <w:rFonts w:ascii="Arial" w:hAnsi="Arial" w:cs="Arial"/>
        </w:rPr>
      </w:pPr>
    </w:p>
    <w:p w14:paraId="0B16F35E"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0A83202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57F2C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74A10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5259DF"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E4E68B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1366B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4097B1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90907D8"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A7EBD9D" w14:textId="77777777" w:rsidR="00472B25" w:rsidRDefault="00472B25">
            <w:pPr>
              <w:tabs>
                <w:tab w:val="left" w:pos="864"/>
              </w:tabs>
              <w:snapToGrid w:val="0"/>
              <w:spacing w:before="120" w:after="120"/>
              <w:rPr>
                <w:rFonts w:ascii="Arial" w:hAnsi="Arial" w:cs="Arial"/>
                <w:sz w:val="16"/>
                <w:szCs w:val="16"/>
              </w:rPr>
            </w:pPr>
          </w:p>
          <w:p w14:paraId="7B3D09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F96C93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B1F4D0" w14:textId="77777777" w:rsidR="00472B25" w:rsidRDefault="00472B25">
            <w:pPr>
              <w:tabs>
                <w:tab w:val="left" w:pos="864"/>
              </w:tabs>
              <w:snapToGrid w:val="0"/>
              <w:spacing w:before="120" w:after="120"/>
              <w:jc w:val="right"/>
              <w:rPr>
                <w:rFonts w:ascii="Arial" w:hAnsi="Arial" w:cs="Arial"/>
                <w:sz w:val="16"/>
                <w:szCs w:val="16"/>
              </w:rPr>
            </w:pPr>
          </w:p>
        </w:tc>
      </w:tr>
      <w:tr w:rsidR="00472B25" w14:paraId="1C997725" w14:textId="77777777">
        <w:trPr>
          <w:trHeight w:val="737"/>
        </w:trPr>
        <w:tc>
          <w:tcPr>
            <w:tcW w:w="2566" w:type="dxa"/>
            <w:tcBorders>
              <w:left w:val="single" w:sz="8" w:space="0" w:color="000000"/>
              <w:bottom w:val="single" w:sz="8" w:space="0" w:color="000000"/>
            </w:tcBorders>
            <w:shd w:val="clear" w:color="auto" w:fill="auto"/>
          </w:tcPr>
          <w:p w14:paraId="2AC43604"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4458F951" w14:textId="77777777" w:rsidR="00472B25" w:rsidRPr="002C105D" w:rsidRDefault="00472B25">
            <w:pPr>
              <w:tabs>
                <w:tab w:val="left" w:pos="864"/>
              </w:tabs>
              <w:snapToGrid w:val="0"/>
              <w:spacing w:before="120" w:after="120"/>
              <w:rPr>
                <w:rFonts w:ascii="Marianne" w:hAnsi="Marianne" w:cs="Arial"/>
                <w:sz w:val="22"/>
                <w:szCs w:val="22"/>
              </w:rPr>
            </w:pPr>
          </w:p>
          <w:p w14:paraId="2461654E"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477822C0" w14:textId="77777777" w:rsidR="00472B25" w:rsidRDefault="00472B25">
            <w:pPr>
              <w:tabs>
                <w:tab w:val="left" w:pos="864"/>
              </w:tabs>
              <w:snapToGrid w:val="0"/>
              <w:spacing w:before="120" w:after="120"/>
              <w:jc w:val="right"/>
              <w:rPr>
                <w:rFonts w:ascii="Arial" w:hAnsi="Arial" w:cs="Arial"/>
                <w:sz w:val="16"/>
                <w:szCs w:val="16"/>
              </w:rPr>
            </w:pPr>
          </w:p>
          <w:p w14:paraId="66D9E92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0D363D9" w14:textId="77777777" w:rsidR="00472B25" w:rsidRDefault="00472B25">
            <w:pPr>
              <w:tabs>
                <w:tab w:val="left" w:pos="864"/>
              </w:tabs>
              <w:snapToGrid w:val="0"/>
              <w:spacing w:before="120" w:after="120"/>
              <w:jc w:val="right"/>
              <w:rPr>
                <w:rFonts w:ascii="Arial" w:hAnsi="Arial" w:cs="Arial"/>
                <w:sz w:val="16"/>
                <w:szCs w:val="16"/>
              </w:rPr>
            </w:pPr>
          </w:p>
          <w:p w14:paraId="58AA6960"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467C962A" w14:textId="77777777" w:rsidR="00472B25" w:rsidRDefault="00472B25">
      <w:pPr>
        <w:tabs>
          <w:tab w:val="left" w:pos="864"/>
        </w:tabs>
        <w:jc w:val="both"/>
        <w:rPr>
          <w:rFonts w:ascii="Arial" w:hAnsi="Arial" w:cs="Arial"/>
        </w:rPr>
      </w:pPr>
    </w:p>
    <w:p w14:paraId="3499AD4A"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0699B62B" w14:textId="77777777" w:rsidR="00646B4F" w:rsidRDefault="00646B4F">
      <w:pPr>
        <w:tabs>
          <w:tab w:val="left" w:pos="864"/>
        </w:tabs>
        <w:jc w:val="both"/>
        <w:rPr>
          <w:rFonts w:ascii="Arial" w:hAnsi="Arial" w:cs="Arial"/>
        </w:rPr>
      </w:pPr>
    </w:p>
    <w:p w14:paraId="51EE51A2" w14:textId="77777777" w:rsidR="00646B4F" w:rsidRDefault="00685900" w:rsidP="00171BF1">
      <w:pPr>
        <w:tabs>
          <w:tab w:val="left" w:pos="864"/>
        </w:tabs>
        <w:ind w:left="567"/>
        <w:jc w:val="both"/>
        <w:rPr>
          <w:rFonts w:ascii="Arial" w:hAnsi="Arial" w:cs="Arial"/>
        </w:rPr>
      </w:pPr>
      <w:r>
        <w:rPr>
          <w:rFonts w:ascii="Arial" w:hAnsi="Arial" w:cs="Arial"/>
        </w:rPr>
        <w:t>……./…………./……</w:t>
      </w:r>
    </w:p>
    <w:p w14:paraId="3EBE8EAA" w14:textId="77777777" w:rsidR="00646B4F" w:rsidRDefault="00646B4F">
      <w:pPr>
        <w:tabs>
          <w:tab w:val="left" w:pos="864"/>
        </w:tabs>
        <w:jc w:val="both"/>
        <w:rPr>
          <w:rFonts w:ascii="Arial" w:hAnsi="Arial" w:cs="Arial"/>
        </w:rPr>
      </w:pPr>
    </w:p>
    <w:p w14:paraId="2F73EF4B"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0DAFDA6E"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2E5B5AB2" w14:textId="77777777" w:rsidR="00646B4F" w:rsidRDefault="00646B4F">
      <w:pPr>
        <w:tabs>
          <w:tab w:val="left" w:pos="864"/>
        </w:tabs>
        <w:jc w:val="both"/>
        <w:rPr>
          <w:rFonts w:ascii="Arial" w:hAnsi="Arial" w:cs="Arial"/>
        </w:rPr>
      </w:pPr>
    </w:p>
    <w:p w14:paraId="01B32301" w14:textId="77777777" w:rsidR="00646B4F" w:rsidRDefault="00646B4F">
      <w:pPr>
        <w:tabs>
          <w:tab w:val="left" w:pos="864"/>
        </w:tabs>
        <w:jc w:val="both"/>
        <w:rPr>
          <w:rFonts w:ascii="Arial" w:hAnsi="Arial" w:cs="Arial"/>
        </w:rPr>
      </w:pPr>
    </w:p>
    <w:p w14:paraId="505283A7" w14:textId="77777777" w:rsidR="001A1D05" w:rsidRDefault="001A1D05">
      <w:pPr>
        <w:tabs>
          <w:tab w:val="left" w:pos="864"/>
        </w:tabs>
        <w:jc w:val="both"/>
        <w:rPr>
          <w:rFonts w:ascii="Arial" w:hAnsi="Arial" w:cs="Arial"/>
        </w:rPr>
      </w:pPr>
    </w:p>
    <w:p w14:paraId="0891708B" w14:textId="77777777" w:rsidR="001A1D05" w:rsidRDefault="001A1D05">
      <w:pPr>
        <w:tabs>
          <w:tab w:val="left" w:pos="864"/>
        </w:tabs>
        <w:jc w:val="both"/>
        <w:rPr>
          <w:rFonts w:ascii="Arial" w:hAnsi="Arial" w:cs="Arial"/>
        </w:rPr>
      </w:pPr>
    </w:p>
    <w:p w14:paraId="4E974AEE" w14:textId="77777777" w:rsidR="001A1D05" w:rsidRDefault="001A1D05">
      <w:pPr>
        <w:tabs>
          <w:tab w:val="left" w:pos="864"/>
        </w:tabs>
        <w:jc w:val="both"/>
        <w:rPr>
          <w:rFonts w:ascii="Arial" w:hAnsi="Arial" w:cs="Arial"/>
        </w:rPr>
      </w:pPr>
    </w:p>
    <w:p w14:paraId="1D225C69" w14:textId="77777777" w:rsidR="00646B4F" w:rsidRDefault="00646B4F">
      <w:pPr>
        <w:tabs>
          <w:tab w:val="left" w:pos="864"/>
        </w:tabs>
        <w:jc w:val="both"/>
        <w:rPr>
          <w:rFonts w:ascii="Arial" w:hAnsi="Arial" w:cs="Arial"/>
        </w:rPr>
      </w:pPr>
    </w:p>
    <w:p w14:paraId="4A3FFAB7" w14:textId="77777777" w:rsidR="00826CBB" w:rsidRDefault="00826CBB">
      <w:pPr>
        <w:tabs>
          <w:tab w:val="left" w:pos="864"/>
        </w:tabs>
        <w:jc w:val="both"/>
        <w:rPr>
          <w:rFonts w:ascii="Arial" w:hAnsi="Arial" w:cs="Arial"/>
        </w:rPr>
      </w:pPr>
    </w:p>
    <w:p w14:paraId="13821EC4" w14:textId="77777777" w:rsidR="00826CBB" w:rsidRDefault="00826CBB">
      <w:pPr>
        <w:tabs>
          <w:tab w:val="left" w:pos="864"/>
        </w:tabs>
        <w:jc w:val="both"/>
        <w:rPr>
          <w:rFonts w:ascii="Arial" w:hAnsi="Arial" w:cs="Arial"/>
        </w:rPr>
      </w:pPr>
    </w:p>
    <w:p w14:paraId="01E30858" w14:textId="77777777" w:rsidR="00826CBB" w:rsidRDefault="00826CBB">
      <w:pPr>
        <w:tabs>
          <w:tab w:val="left" w:pos="864"/>
        </w:tabs>
        <w:jc w:val="both"/>
        <w:rPr>
          <w:rFonts w:ascii="Arial" w:hAnsi="Arial" w:cs="Arial"/>
        </w:rPr>
      </w:pPr>
    </w:p>
    <w:p w14:paraId="7DC3C1DA" w14:textId="77777777" w:rsidR="00826CBB" w:rsidRDefault="00826CBB">
      <w:pPr>
        <w:tabs>
          <w:tab w:val="left" w:pos="864"/>
        </w:tabs>
        <w:jc w:val="both"/>
        <w:rPr>
          <w:rFonts w:ascii="Arial" w:hAnsi="Arial" w:cs="Arial"/>
        </w:rPr>
      </w:pPr>
    </w:p>
    <w:p w14:paraId="59F0B6A4"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029B9875" w14:textId="77777777" w:rsidR="00C56E90" w:rsidRDefault="00C56E90">
      <w:pPr>
        <w:tabs>
          <w:tab w:val="left" w:pos="864"/>
        </w:tabs>
        <w:jc w:val="both"/>
        <w:rPr>
          <w:rFonts w:ascii="Arial" w:hAnsi="Arial" w:cs="Arial"/>
        </w:rPr>
      </w:pPr>
    </w:p>
    <w:p w14:paraId="2634830B"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E60B38">
        <w:rPr>
          <w:strike/>
        </w:rPr>
      </w:r>
      <w:r w:rsidR="00E60B38">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40"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4793FBDD"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133226FA" w14:textId="37A01951"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3F81B8F" w14:textId="77CA2259"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2094A718" w14:textId="20378342"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CB33E57" w14:textId="024E6DA3"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5D0AD68" w14:textId="71336630"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BE43513" w14:textId="004CA20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6F09E11" w14:textId="3E72DC56"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77BB059"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60E088F"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41"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636B1137" w14:textId="77777777" w:rsidR="00C56E90" w:rsidRDefault="00C56E90">
      <w:pPr>
        <w:tabs>
          <w:tab w:val="left" w:pos="864"/>
        </w:tabs>
        <w:jc w:val="both"/>
        <w:rPr>
          <w:rFonts w:ascii="Arial" w:hAnsi="Arial" w:cs="Arial"/>
        </w:rPr>
      </w:pPr>
    </w:p>
    <w:p w14:paraId="1D805ED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60C271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1E7927D2" w14:textId="77777777" w:rsidR="00685900" w:rsidRPr="00F15FE2" w:rsidRDefault="00685900" w:rsidP="00685900">
      <w:pPr>
        <w:rPr>
          <w:rFonts w:ascii="Arial" w:hAnsi="Arial" w:cs="Arial"/>
          <w:sz w:val="18"/>
        </w:rPr>
      </w:pPr>
    </w:p>
    <w:p w14:paraId="28F95A10"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100E930" w14:textId="77777777" w:rsidR="00685900" w:rsidRPr="002C105D" w:rsidRDefault="00685900" w:rsidP="00685900">
      <w:pPr>
        <w:ind w:left="284"/>
        <w:rPr>
          <w:rFonts w:ascii="Marianne" w:hAnsi="Marianne" w:cs="Arial"/>
          <w:sz w:val="22"/>
          <w:szCs w:val="22"/>
        </w:rPr>
      </w:pPr>
    </w:p>
    <w:p w14:paraId="1AFE93F5" w14:textId="77777777" w:rsidR="00717070" w:rsidRPr="002C105D" w:rsidRDefault="00717070" w:rsidP="00685900">
      <w:pPr>
        <w:ind w:left="284"/>
        <w:rPr>
          <w:rFonts w:ascii="Marianne" w:hAnsi="Marianne" w:cs="Arial"/>
          <w:sz w:val="22"/>
          <w:szCs w:val="22"/>
        </w:rPr>
      </w:pPr>
    </w:p>
    <w:p w14:paraId="337ED65A" w14:textId="77777777" w:rsidR="00685900" w:rsidRPr="002C105D" w:rsidRDefault="00685900" w:rsidP="00685900">
      <w:pPr>
        <w:ind w:left="284"/>
        <w:rPr>
          <w:rFonts w:ascii="Marianne" w:hAnsi="Marianne" w:cs="Arial"/>
          <w:sz w:val="22"/>
          <w:szCs w:val="22"/>
        </w:rPr>
      </w:pPr>
    </w:p>
    <w:p w14:paraId="23F2107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186DF47E" w14:textId="77777777" w:rsidR="00685900" w:rsidRDefault="00685900" w:rsidP="00685900">
      <w:pPr>
        <w:ind w:left="284"/>
        <w:rPr>
          <w:rFonts w:ascii="Arial" w:hAnsi="Arial" w:cs="Arial"/>
        </w:rPr>
      </w:pPr>
    </w:p>
    <w:p w14:paraId="4D494666" w14:textId="77777777" w:rsidR="00717070" w:rsidRPr="00663B7E" w:rsidRDefault="00717070" w:rsidP="00685900">
      <w:pPr>
        <w:ind w:left="284"/>
        <w:rPr>
          <w:rFonts w:ascii="Arial" w:hAnsi="Arial" w:cs="Arial"/>
        </w:rPr>
      </w:pPr>
    </w:p>
    <w:p w14:paraId="0F1E973A" w14:textId="77777777" w:rsidR="00685900" w:rsidRPr="00663B7E" w:rsidRDefault="00685900" w:rsidP="00685900">
      <w:pPr>
        <w:ind w:left="284"/>
        <w:rPr>
          <w:rFonts w:ascii="Arial" w:hAnsi="Arial" w:cs="Arial"/>
        </w:rPr>
      </w:pPr>
    </w:p>
    <w:p w14:paraId="239C57E6" w14:textId="77777777" w:rsidR="00685900" w:rsidRDefault="00685900" w:rsidP="00685900">
      <w:pPr>
        <w:ind w:left="284"/>
        <w:rPr>
          <w:rFonts w:ascii="Arial" w:hAnsi="Arial" w:cs="Arial"/>
        </w:rPr>
      </w:pPr>
    </w:p>
    <w:p w14:paraId="3FE4E58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A25AB3C" w14:textId="77777777" w:rsidTr="00224E9C">
        <w:tc>
          <w:tcPr>
            <w:tcW w:w="10331" w:type="dxa"/>
            <w:shd w:val="clear" w:color="auto" w:fill="66CCFF"/>
          </w:tcPr>
          <w:p w14:paraId="4B453C43"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5226EEE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3AA88A35"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6ECAEF1D"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A441FE5"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28897D8" w14:textId="77777777" w:rsidR="00614607" w:rsidRDefault="00614607">
      <w:pPr>
        <w:pStyle w:val="En-tte"/>
        <w:tabs>
          <w:tab w:val="clear" w:pos="4536"/>
          <w:tab w:val="clear" w:pos="9072"/>
          <w:tab w:val="left" w:pos="864"/>
        </w:tabs>
        <w:rPr>
          <w:rFonts w:ascii="Arial" w:hAnsi="Arial" w:cs="Arial"/>
        </w:rPr>
      </w:pPr>
    </w:p>
    <w:p w14:paraId="6D35F27D" w14:textId="77777777" w:rsidR="00764264" w:rsidRDefault="00764264">
      <w:pPr>
        <w:pStyle w:val="En-tte"/>
        <w:tabs>
          <w:tab w:val="clear" w:pos="4536"/>
          <w:tab w:val="clear" w:pos="9072"/>
          <w:tab w:val="left" w:pos="864"/>
        </w:tabs>
        <w:rPr>
          <w:rFonts w:ascii="Arial" w:hAnsi="Arial" w:cs="Arial"/>
        </w:rPr>
      </w:pPr>
    </w:p>
    <w:p w14:paraId="49A48804" w14:textId="77777777" w:rsidR="00764264" w:rsidRDefault="00764264">
      <w:pPr>
        <w:pStyle w:val="En-tte"/>
        <w:tabs>
          <w:tab w:val="clear" w:pos="4536"/>
          <w:tab w:val="clear" w:pos="9072"/>
          <w:tab w:val="left" w:pos="864"/>
        </w:tabs>
        <w:rPr>
          <w:rFonts w:ascii="Arial" w:hAnsi="Arial" w:cs="Arial"/>
        </w:rPr>
      </w:pPr>
    </w:p>
    <w:p w14:paraId="4802DCCA" w14:textId="77777777" w:rsidR="00764264" w:rsidRDefault="00764264">
      <w:pPr>
        <w:pStyle w:val="En-tte"/>
        <w:tabs>
          <w:tab w:val="clear" w:pos="4536"/>
          <w:tab w:val="clear" w:pos="9072"/>
          <w:tab w:val="left" w:pos="864"/>
        </w:tabs>
        <w:rPr>
          <w:rFonts w:ascii="Arial" w:hAnsi="Arial" w:cs="Arial"/>
        </w:rPr>
      </w:pPr>
    </w:p>
    <w:p w14:paraId="30DD1B55" w14:textId="77777777" w:rsidR="00764264" w:rsidRDefault="00764264">
      <w:pPr>
        <w:pStyle w:val="En-tte"/>
        <w:tabs>
          <w:tab w:val="clear" w:pos="4536"/>
          <w:tab w:val="clear" w:pos="9072"/>
          <w:tab w:val="left" w:pos="864"/>
        </w:tabs>
        <w:rPr>
          <w:rFonts w:ascii="Arial" w:hAnsi="Arial" w:cs="Arial"/>
        </w:rPr>
      </w:pPr>
    </w:p>
    <w:p w14:paraId="2D6E5F93" w14:textId="77777777" w:rsidR="00764264" w:rsidRDefault="00764264">
      <w:pPr>
        <w:pStyle w:val="En-tte"/>
        <w:tabs>
          <w:tab w:val="clear" w:pos="4536"/>
          <w:tab w:val="clear" w:pos="9072"/>
          <w:tab w:val="left" w:pos="864"/>
        </w:tabs>
        <w:rPr>
          <w:rFonts w:ascii="Arial" w:hAnsi="Arial" w:cs="Arial"/>
        </w:rPr>
      </w:pPr>
    </w:p>
    <w:p w14:paraId="7E55601E" w14:textId="77777777" w:rsidR="00764264" w:rsidRDefault="00764264">
      <w:pPr>
        <w:pStyle w:val="En-tte"/>
        <w:tabs>
          <w:tab w:val="clear" w:pos="4536"/>
          <w:tab w:val="clear" w:pos="9072"/>
          <w:tab w:val="left" w:pos="864"/>
        </w:tabs>
        <w:rPr>
          <w:rFonts w:ascii="Arial" w:hAnsi="Arial" w:cs="Arial"/>
        </w:rPr>
      </w:pPr>
    </w:p>
    <w:p w14:paraId="2C55574F" w14:textId="77777777" w:rsidR="00764264" w:rsidRDefault="00764264">
      <w:pPr>
        <w:pStyle w:val="En-tte"/>
        <w:tabs>
          <w:tab w:val="clear" w:pos="4536"/>
          <w:tab w:val="clear" w:pos="9072"/>
          <w:tab w:val="left" w:pos="864"/>
        </w:tabs>
        <w:rPr>
          <w:rFonts w:ascii="Arial" w:hAnsi="Arial" w:cs="Arial"/>
        </w:rPr>
      </w:pPr>
    </w:p>
    <w:p w14:paraId="610347A4" w14:textId="77777777" w:rsidR="00764264" w:rsidRDefault="00764264">
      <w:pPr>
        <w:pStyle w:val="En-tte"/>
        <w:tabs>
          <w:tab w:val="clear" w:pos="4536"/>
          <w:tab w:val="clear" w:pos="9072"/>
          <w:tab w:val="left" w:pos="864"/>
        </w:tabs>
        <w:rPr>
          <w:rFonts w:ascii="Arial" w:hAnsi="Arial" w:cs="Arial"/>
        </w:rPr>
      </w:pPr>
    </w:p>
    <w:p w14:paraId="74FDC12C" w14:textId="77777777" w:rsidR="00764264" w:rsidRDefault="00764264">
      <w:pPr>
        <w:pStyle w:val="En-tte"/>
        <w:tabs>
          <w:tab w:val="clear" w:pos="4536"/>
          <w:tab w:val="clear" w:pos="9072"/>
          <w:tab w:val="left" w:pos="864"/>
        </w:tabs>
        <w:rPr>
          <w:rFonts w:ascii="Arial" w:hAnsi="Arial" w:cs="Arial"/>
        </w:rPr>
      </w:pPr>
    </w:p>
    <w:p w14:paraId="45E8A4A1" w14:textId="77777777" w:rsidR="00764264" w:rsidRDefault="00764264">
      <w:pPr>
        <w:pStyle w:val="En-tte"/>
        <w:tabs>
          <w:tab w:val="clear" w:pos="4536"/>
          <w:tab w:val="clear" w:pos="9072"/>
          <w:tab w:val="left" w:pos="864"/>
        </w:tabs>
        <w:rPr>
          <w:rFonts w:ascii="Arial" w:hAnsi="Arial" w:cs="Arial"/>
        </w:rPr>
      </w:pPr>
    </w:p>
    <w:p w14:paraId="090080D8" w14:textId="77777777" w:rsidR="00912339" w:rsidRDefault="00912339">
      <w:pPr>
        <w:pStyle w:val="En-tte"/>
        <w:tabs>
          <w:tab w:val="clear" w:pos="4536"/>
          <w:tab w:val="clear" w:pos="9072"/>
          <w:tab w:val="left" w:pos="864"/>
        </w:tabs>
        <w:rPr>
          <w:rFonts w:ascii="Arial" w:hAnsi="Arial" w:cs="Arial"/>
        </w:rPr>
      </w:pPr>
    </w:p>
    <w:p w14:paraId="735B9577" w14:textId="77777777" w:rsidR="00912339" w:rsidRDefault="00912339">
      <w:pPr>
        <w:pStyle w:val="En-tte"/>
        <w:tabs>
          <w:tab w:val="clear" w:pos="4536"/>
          <w:tab w:val="clear" w:pos="9072"/>
          <w:tab w:val="left" w:pos="864"/>
        </w:tabs>
        <w:rPr>
          <w:rFonts w:ascii="Arial" w:hAnsi="Arial" w:cs="Arial"/>
        </w:rPr>
      </w:pPr>
    </w:p>
    <w:p w14:paraId="1B81DC83" w14:textId="77777777" w:rsidR="00912339" w:rsidRDefault="00912339">
      <w:pPr>
        <w:pStyle w:val="En-tte"/>
        <w:tabs>
          <w:tab w:val="clear" w:pos="4536"/>
          <w:tab w:val="clear" w:pos="9072"/>
          <w:tab w:val="left" w:pos="864"/>
        </w:tabs>
        <w:rPr>
          <w:rFonts w:ascii="Arial" w:hAnsi="Arial" w:cs="Arial"/>
        </w:rPr>
      </w:pPr>
    </w:p>
    <w:p w14:paraId="5FF53ED1"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2"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E77BEBA" w14:textId="77777777" w:rsidR="00764264" w:rsidRDefault="00764264">
      <w:pPr>
        <w:pStyle w:val="En-tte"/>
        <w:tabs>
          <w:tab w:val="clear" w:pos="4536"/>
          <w:tab w:val="clear" w:pos="9072"/>
          <w:tab w:val="left" w:pos="864"/>
        </w:tabs>
        <w:rPr>
          <w:rFonts w:ascii="Arial" w:hAnsi="Arial" w:cs="Arial"/>
        </w:rPr>
      </w:pPr>
    </w:p>
    <w:p w14:paraId="32DCC78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5ADE62D9"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20830782" w14:textId="77777777" w:rsidR="00411396" w:rsidRPr="00DE0D7E" w:rsidRDefault="00411396" w:rsidP="00411396">
      <w:pPr>
        <w:pStyle w:val="En-tte"/>
        <w:tabs>
          <w:tab w:val="left" w:pos="864"/>
        </w:tabs>
        <w:rPr>
          <w:rFonts w:ascii="Marianne" w:hAnsi="Marianne" w:cs="Arial"/>
          <w:sz w:val="22"/>
          <w:szCs w:val="22"/>
        </w:rPr>
      </w:pPr>
    </w:p>
    <w:p w14:paraId="5DC3D68C"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3D0AAE46" w14:textId="77777777" w:rsidR="00411396" w:rsidRPr="00DE0D7E" w:rsidRDefault="00411396" w:rsidP="00411396">
      <w:pPr>
        <w:pStyle w:val="En-tte"/>
        <w:tabs>
          <w:tab w:val="left" w:pos="864"/>
        </w:tabs>
        <w:rPr>
          <w:rFonts w:ascii="Marianne" w:hAnsi="Marianne" w:cs="Arial"/>
          <w:sz w:val="22"/>
          <w:szCs w:val="22"/>
        </w:rPr>
      </w:pPr>
    </w:p>
    <w:p w14:paraId="5DCC7F1B" w14:textId="77777777" w:rsidR="00717070" w:rsidRPr="00DE0D7E" w:rsidRDefault="00717070" w:rsidP="00411396">
      <w:pPr>
        <w:pStyle w:val="En-tte"/>
        <w:tabs>
          <w:tab w:val="left" w:pos="864"/>
        </w:tabs>
        <w:rPr>
          <w:rFonts w:ascii="Marianne" w:hAnsi="Marianne" w:cs="Arial"/>
          <w:sz w:val="22"/>
          <w:szCs w:val="22"/>
        </w:rPr>
      </w:pPr>
    </w:p>
    <w:p w14:paraId="09351A2F" w14:textId="77777777" w:rsidR="00411396" w:rsidRPr="00DE0D7E" w:rsidRDefault="00411396" w:rsidP="00411396">
      <w:pPr>
        <w:pStyle w:val="En-tte"/>
        <w:tabs>
          <w:tab w:val="left" w:pos="864"/>
        </w:tabs>
        <w:rPr>
          <w:rFonts w:ascii="Marianne" w:hAnsi="Marianne" w:cs="Arial"/>
          <w:sz w:val="22"/>
          <w:szCs w:val="22"/>
        </w:rPr>
      </w:pPr>
    </w:p>
    <w:p w14:paraId="553A3BB7"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611AFA0" w14:textId="77777777" w:rsidR="00411396" w:rsidRPr="00411396" w:rsidRDefault="00411396" w:rsidP="00411396">
      <w:pPr>
        <w:pStyle w:val="En-tte"/>
        <w:tabs>
          <w:tab w:val="left" w:pos="864"/>
        </w:tabs>
        <w:rPr>
          <w:rFonts w:ascii="Arial" w:hAnsi="Arial" w:cs="Arial"/>
        </w:rPr>
      </w:pPr>
    </w:p>
    <w:p w14:paraId="5F8B664A" w14:textId="77777777" w:rsidR="00411396" w:rsidRPr="00411396" w:rsidRDefault="00411396" w:rsidP="00411396">
      <w:pPr>
        <w:pStyle w:val="En-tte"/>
        <w:tabs>
          <w:tab w:val="left" w:pos="864"/>
        </w:tabs>
        <w:rPr>
          <w:rFonts w:ascii="Arial" w:hAnsi="Arial" w:cs="Arial"/>
        </w:rPr>
      </w:pPr>
    </w:p>
    <w:p w14:paraId="01E00492" w14:textId="77777777" w:rsidR="00411396" w:rsidRDefault="00411396" w:rsidP="00411396">
      <w:pPr>
        <w:pStyle w:val="En-tte"/>
        <w:tabs>
          <w:tab w:val="left" w:pos="864"/>
        </w:tabs>
        <w:rPr>
          <w:rFonts w:ascii="Arial" w:hAnsi="Arial" w:cs="Arial"/>
        </w:rPr>
      </w:pPr>
    </w:p>
    <w:p w14:paraId="0A1C06CC" w14:textId="77777777" w:rsidR="00717070" w:rsidRDefault="00717070" w:rsidP="00411396">
      <w:pPr>
        <w:pStyle w:val="En-tte"/>
        <w:tabs>
          <w:tab w:val="left" w:pos="864"/>
        </w:tabs>
        <w:rPr>
          <w:rFonts w:ascii="Arial" w:hAnsi="Arial" w:cs="Arial"/>
        </w:rPr>
      </w:pPr>
    </w:p>
    <w:p w14:paraId="703D6499" w14:textId="77777777" w:rsidR="00717070" w:rsidRDefault="00717070" w:rsidP="00411396">
      <w:pPr>
        <w:pStyle w:val="En-tte"/>
        <w:tabs>
          <w:tab w:val="left" w:pos="864"/>
        </w:tabs>
        <w:rPr>
          <w:rFonts w:ascii="Arial" w:hAnsi="Arial" w:cs="Arial"/>
        </w:rPr>
      </w:pPr>
    </w:p>
    <w:p w14:paraId="7E494405" w14:textId="77777777" w:rsidR="00717070" w:rsidRDefault="00717070" w:rsidP="00411396">
      <w:pPr>
        <w:pStyle w:val="En-tte"/>
        <w:tabs>
          <w:tab w:val="left" w:pos="864"/>
        </w:tabs>
        <w:rPr>
          <w:rFonts w:ascii="Arial" w:hAnsi="Arial" w:cs="Arial"/>
        </w:rPr>
      </w:pPr>
    </w:p>
    <w:p w14:paraId="5BC36DE0" w14:textId="77777777" w:rsidR="00717070" w:rsidRDefault="00717070" w:rsidP="00411396">
      <w:pPr>
        <w:pStyle w:val="En-tte"/>
        <w:tabs>
          <w:tab w:val="left" w:pos="864"/>
        </w:tabs>
        <w:rPr>
          <w:rFonts w:ascii="Arial" w:hAnsi="Arial" w:cs="Arial"/>
        </w:rPr>
      </w:pPr>
    </w:p>
    <w:p w14:paraId="735B002A" w14:textId="77777777" w:rsidR="00717070" w:rsidRDefault="00717070" w:rsidP="00411396">
      <w:pPr>
        <w:pStyle w:val="En-tte"/>
        <w:tabs>
          <w:tab w:val="left" w:pos="864"/>
        </w:tabs>
        <w:rPr>
          <w:rFonts w:ascii="Arial" w:hAnsi="Arial" w:cs="Arial"/>
        </w:rPr>
      </w:pPr>
    </w:p>
    <w:p w14:paraId="05224AA4" w14:textId="77777777" w:rsidR="00717070" w:rsidRDefault="00717070" w:rsidP="00411396">
      <w:pPr>
        <w:pStyle w:val="En-tte"/>
        <w:tabs>
          <w:tab w:val="left" w:pos="864"/>
        </w:tabs>
        <w:rPr>
          <w:rFonts w:ascii="Arial" w:hAnsi="Arial" w:cs="Arial"/>
        </w:rPr>
      </w:pPr>
    </w:p>
    <w:p w14:paraId="0F9620F7" w14:textId="77777777" w:rsidR="00717070" w:rsidRPr="00411396" w:rsidRDefault="00717070" w:rsidP="00411396">
      <w:pPr>
        <w:pStyle w:val="En-tte"/>
        <w:tabs>
          <w:tab w:val="left" w:pos="864"/>
        </w:tabs>
        <w:rPr>
          <w:rFonts w:ascii="Arial" w:hAnsi="Arial" w:cs="Arial"/>
        </w:rPr>
      </w:pPr>
    </w:p>
    <w:p w14:paraId="0D7B5DB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8722FA" w14:textId="77777777">
        <w:tc>
          <w:tcPr>
            <w:tcW w:w="10331" w:type="dxa"/>
            <w:shd w:val="clear" w:color="auto" w:fill="66CCFF"/>
          </w:tcPr>
          <w:p w14:paraId="50C772AC"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71559946"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4"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E60511"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425D5A15" w14:textId="77777777" w:rsidR="00472B25" w:rsidRDefault="00472B25">
      <w:pPr>
        <w:tabs>
          <w:tab w:val="left" w:pos="576"/>
        </w:tabs>
        <w:rPr>
          <w:rFonts w:ascii="Arial" w:hAnsi="Arial" w:cs="Arial"/>
          <w:iCs/>
        </w:rPr>
      </w:pPr>
    </w:p>
    <w:p w14:paraId="1255A9AE"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7B5B27B6"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730F777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AE603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366DDEF"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0C5CDB3D" w14:textId="77777777" w:rsidR="009A04B2" w:rsidRPr="00DE0D7E" w:rsidRDefault="009A04B2" w:rsidP="00827FD0">
            <w:pPr>
              <w:jc w:val="center"/>
              <w:rPr>
                <w:rFonts w:ascii="Marianne" w:hAnsi="Marianne" w:cs="Arial"/>
                <w:b/>
                <w:sz w:val="22"/>
                <w:szCs w:val="22"/>
              </w:rPr>
            </w:pPr>
            <w:proofErr w:type="gramStart"/>
            <w:r w:rsidRPr="00DE0D7E">
              <w:rPr>
                <w:rFonts w:ascii="Marianne" w:hAnsi="Marianne" w:cs="Arial"/>
                <w:b/>
                <w:sz w:val="22"/>
                <w:szCs w:val="22"/>
              </w:rPr>
              <w:t>du</w:t>
            </w:r>
            <w:proofErr w:type="gramEnd"/>
          </w:p>
          <w:p w14:paraId="61537C97"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86FE"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ABD1"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67E4D03E" w14:textId="77777777" w:rsidTr="00171BF1">
        <w:trPr>
          <w:trHeight w:val="1021"/>
        </w:trPr>
        <w:tc>
          <w:tcPr>
            <w:tcW w:w="832" w:type="dxa"/>
            <w:tcBorders>
              <w:top w:val="single" w:sz="4" w:space="0" w:color="000000"/>
              <w:left w:val="single" w:sz="4" w:space="0" w:color="000000"/>
            </w:tcBorders>
            <w:shd w:val="clear" w:color="auto" w:fill="CCFFFF"/>
          </w:tcPr>
          <w:p w14:paraId="27AD2DE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9C6417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5CB6B6C" w14:textId="77777777" w:rsidR="009A04B2" w:rsidRDefault="009A04B2" w:rsidP="00310F9B">
            <w:pPr>
              <w:snapToGrid w:val="0"/>
              <w:jc w:val="both"/>
              <w:rPr>
                <w:rFonts w:ascii="Arial" w:hAnsi="Arial" w:cs="Arial"/>
              </w:rPr>
            </w:pPr>
          </w:p>
        </w:tc>
      </w:tr>
      <w:tr w:rsidR="009A04B2" w14:paraId="23A9E405" w14:textId="77777777" w:rsidTr="00171BF1">
        <w:trPr>
          <w:trHeight w:val="1021"/>
        </w:trPr>
        <w:tc>
          <w:tcPr>
            <w:tcW w:w="832" w:type="dxa"/>
            <w:tcBorders>
              <w:left w:val="single" w:sz="4" w:space="0" w:color="000000"/>
            </w:tcBorders>
          </w:tcPr>
          <w:p w14:paraId="5015DBB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19A418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D1FB7E" w14:textId="77777777" w:rsidR="009A04B2" w:rsidRDefault="009A04B2" w:rsidP="00310F9B">
            <w:pPr>
              <w:snapToGrid w:val="0"/>
              <w:jc w:val="both"/>
              <w:rPr>
                <w:rFonts w:ascii="Arial" w:hAnsi="Arial" w:cs="Arial"/>
              </w:rPr>
            </w:pPr>
          </w:p>
        </w:tc>
      </w:tr>
      <w:tr w:rsidR="002F1469" w14:paraId="2E47FB67" w14:textId="77777777" w:rsidTr="00C00E04">
        <w:trPr>
          <w:trHeight w:val="1021"/>
        </w:trPr>
        <w:tc>
          <w:tcPr>
            <w:tcW w:w="832" w:type="dxa"/>
            <w:tcBorders>
              <w:left w:val="single" w:sz="4" w:space="0" w:color="000000"/>
            </w:tcBorders>
            <w:shd w:val="clear" w:color="auto" w:fill="CCFFFF"/>
          </w:tcPr>
          <w:p w14:paraId="479D661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C6244C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0F4E6D2" w14:textId="77777777" w:rsidR="002F1469" w:rsidRDefault="002F1469" w:rsidP="00C00E04">
            <w:pPr>
              <w:snapToGrid w:val="0"/>
              <w:jc w:val="both"/>
              <w:rPr>
                <w:rFonts w:ascii="Arial" w:hAnsi="Arial" w:cs="Arial"/>
              </w:rPr>
            </w:pPr>
          </w:p>
        </w:tc>
      </w:tr>
      <w:tr w:rsidR="009051AC" w14:paraId="6D81CAF4" w14:textId="77777777" w:rsidTr="00C00E04">
        <w:trPr>
          <w:trHeight w:val="1021"/>
        </w:trPr>
        <w:tc>
          <w:tcPr>
            <w:tcW w:w="832" w:type="dxa"/>
            <w:tcBorders>
              <w:left w:val="single" w:sz="4" w:space="0" w:color="000000"/>
            </w:tcBorders>
          </w:tcPr>
          <w:p w14:paraId="1A84749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67973F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636E0D" w14:textId="77777777" w:rsidR="009051AC" w:rsidRDefault="009051AC" w:rsidP="00C00E04">
            <w:pPr>
              <w:snapToGrid w:val="0"/>
              <w:jc w:val="both"/>
              <w:rPr>
                <w:rFonts w:ascii="Arial" w:hAnsi="Arial" w:cs="Arial"/>
              </w:rPr>
            </w:pPr>
          </w:p>
        </w:tc>
      </w:tr>
      <w:tr w:rsidR="009051AC" w14:paraId="1977235F" w14:textId="77777777" w:rsidTr="00C00E04">
        <w:trPr>
          <w:trHeight w:val="1021"/>
        </w:trPr>
        <w:tc>
          <w:tcPr>
            <w:tcW w:w="832" w:type="dxa"/>
            <w:tcBorders>
              <w:left w:val="single" w:sz="4" w:space="0" w:color="000000"/>
            </w:tcBorders>
            <w:shd w:val="clear" w:color="auto" w:fill="CCFFFF"/>
          </w:tcPr>
          <w:p w14:paraId="2753D18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598F3D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7CF5EDD" w14:textId="77777777" w:rsidR="009051AC" w:rsidRDefault="009051AC" w:rsidP="00C00E04">
            <w:pPr>
              <w:snapToGrid w:val="0"/>
              <w:jc w:val="both"/>
              <w:rPr>
                <w:rFonts w:ascii="Arial" w:hAnsi="Arial" w:cs="Arial"/>
              </w:rPr>
            </w:pPr>
          </w:p>
        </w:tc>
      </w:tr>
      <w:tr w:rsidR="002F1469" w14:paraId="7BADAAA6" w14:textId="77777777" w:rsidTr="002F1469">
        <w:trPr>
          <w:trHeight w:val="1021"/>
        </w:trPr>
        <w:tc>
          <w:tcPr>
            <w:tcW w:w="832" w:type="dxa"/>
            <w:tcBorders>
              <w:left w:val="single" w:sz="4" w:space="0" w:color="000000"/>
            </w:tcBorders>
          </w:tcPr>
          <w:p w14:paraId="0A94BA3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9C85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047C06C" w14:textId="77777777" w:rsidR="002F1469" w:rsidRDefault="002F1469" w:rsidP="00C00E04">
            <w:pPr>
              <w:snapToGrid w:val="0"/>
              <w:jc w:val="both"/>
              <w:rPr>
                <w:rFonts w:ascii="Arial" w:hAnsi="Arial" w:cs="Arial"/>
              </w:rPr>
            </w:pPr>
          </w:p>
        </w:tc>
      </w:tr>
      <w:tr w:rsidR="007B31A3" w14:paraId="75E68C65" w14:textId="77777777" w:rsidTr="007B31A3">
        <w:trPr>
          <w:trHeight w:val="742"/>
        </w:trPr>
        <w:tc>
          <w:tcPr>
            <w:tcW w:w="832" w:type="dxa"/>
            <w:tcBorders>
              <w:left w:val="single" w:sz="4" w:space="0" w:color="000000"/>
            </w:tcBorders>
            <w:shd w:val="clear" w:color="auto" w:fill="CCFFFF"/>
          </w:tcPr>
          <w:p w14:paraId="5078A414"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F3B842F"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94ACEA5" w14:textId="77777777" w:rsidR="007B31A3" w:rsidRDefault="007B31A3" w:rsidP="00C00E04">
            <w:pPr>
              <w:snapToGrid w:val="0"/>
              <w:jc w:val="both"/>
              <w:rPr>
                <w:rFonts w:ascii="Arial" w:hAnsi="Arial" w:cs="Arial"/>
              </w:rPr>
            </w:pPr>
          </w:p>
        </w:tc>
      </w:tr>
      <w:tr w:rsidR="007B31A3" w14:paraId="6944CF74" w14:textId="77777777" w:rsidTr="002F1469">
        <w:trPr>
          <w:trHeight w:val="1021"/>
        </w:trPr>
        <w:tc>
          <w:tcPr>
            <w:tcW w:w="832" w:type="dxa"/>
            <w:tcBorders>
              <w:left w:val="single" w:sz="4" w:space="0" w:color="000000"/>
            </w:tcBorders>
          </w:tcPr>
          <w:p w14:paraId="28A4F39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5B215C6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E24A30" w14:textId="77777777" w:rsidR="007B31A3" w:rsidRDefault="007B31A3" w:rsidP="00C00E04">
            <w:pPr>
              <w:snapToGrid w:val="0"/>
              <w:jc w:val="both"/>
              <w:rPr>
                <w:rFonts w:ascii="Arial" w:hAnsi="Arial" w:cs="Arial"/>
              </w:rPr>
            </w:pPr>
          </w:p>
        </w:tc>
      </w:tr>
      <w:tr w:rsidR="007B31A3" w14:paraId="7362C1CD" w14:textId="77777777" w:rsidTr="007B31A3">
        <w:trPr>
          <w:trHeight w:val="80"/>
        </w:trPr>
        <w:tc>
          <w:tcPr>
            <w:tcW w:w="832" w:type="dxa"/>
            <w:tcBorders>
              <w:left w:val="single" w:sz="4" w:space="0" w:color="000000"/>
              <w:bottom w:val="single" w:sz="4" w:space="0" w:color="000000"/>
            </w:tcBorders>
            <w:shd w:val="clear" w:color="auto" w:fill="CCFFFF"/>
          </w:tcPr>
          <w:p w14:paraId="0FD781F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9A0A422"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2C5A54A" w14:textId="77777777" w:rsidR="007B31A3" w:rsidRDefault="007B31A3" w:rsidP="00310F9B">
            <w:pPr>
              <w:snapToGrid w:val="0"/>
              <w:jc w:val="both"/>
              <w:rPr>
                <w:rFonts w:ascii="Arial" w:hAnsi="Arial" w:cs="Arial"/>
              </w:rPr>
            </w:pPr>
          </w:p>
        </w:tc>
      </w:tr>
    </w:tbl>
    <w:p w14:paraId="2EB1BEFA"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73F83DC8"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15670E01"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D91090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5"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3013B15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C026EF" w14:textId="77777777">
        <w:tc>
          <w:tcPr>
            <w:tcW w:w="10331" w:type="dxa"/>
            <w:shd w:val="clear" w:color="auto" w:fill="66CCFF"/>
          </w:tcPr>
          <w:p w14:paraId="7E8692F1"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65A24A35" w14:textId="77777777" w:rsidR="00472B25" w:rsidRDefault="00472B25">
      <w:pPr>
        <w:tabs>
          <w:tab w:val="left" w:pos="426"/>
        </w:tabs>
        <w:jc w:val="both"/>
        <w:rPr>
          <w:rFonts w:ascii="Arial" w:hAnsi="Arial" w:cs="Arial"/>
          <w:spacing w:val="-10"/>
        </w:rPr>
      </w:pPr>
    </w:p>
    <w:p w14:paraId="1E05B39D"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5BC85823" w14:textId="77777777" w:rsidR="00472B25" w:rsidRDefault="00472B25">
      <w:pPr>
        <w:tabs>
          <w:tab w:val="left" w:pos="426"/>
        </w:tabs>
        <w:jc w:val="both"/>
        <w:rPr>
          <w:rFonts w:ascii="Arial" w:hAnsi="Arial" w:cs="Arial"/>
          <w:spacing w:val="-10"/>
        </w:rPr>
      </w:pPr>
    </w:p>
    <w:p w14:paraId="2FEA2935" w14:textId="77777777" w:rsidR="007314F1" w:rsidRDefault="007314F1">
      <w:pPr>
        <w:tabs>
          <w:tab w:val="left" w:pos="426"/>
        </w:tabs>
        <w:jc w:val="both"/>
        <w:rPr>
          <w:rFonts w:ascii="Arial" w:hAnsi="Arial" w:cs="Arial"/>
          <w:spacing w:val="-10"/>
        </w:rPr>
      </w:pPr>
    </w:p>
    <w:p w14:paraId="453B9EB6" w14:textId="77777777" w:rsidR="007314F1" w:rsidRDefault="007314F1">
      <w:pPr>
        <w:tabs>
          <w:tab w:val="left" w:pos="426"/>
        </w:tabs>
        <w:jc w:val="both"/>
        <w:rPr>
          <w:rFonts w:ascii="Arial" w:hAnsi="Arial" w:cs="Arial"/>
          <w:spacing w:val="-10"/>
        </w:rPr>
      </w:pPr>
    </w:p>
    <w:p w14:paraId="1B447866" w14:textId="77777777" w:rsidR="007314F1" w:rsidRDefault="007314F1">
      <w:pPr>
        <w:tabs>
          <w:tab w:val="left" w:pos="426"/>
        </w:tabs>
        <w:jc w:val="both"/>
        <w:rPr>
          <w:rFonts w:ascii="Arial" w:hAnsi="Arial" w:cs="Arial"/>
          <w:spacing w:val="-10"/>
        </w:rPr>
      </w:pPr>
    </w:p>
    <w:p w14:paraId="2CCB9116" w14:textId="77777777" w:rsidR="007314F1" w:rsidRDefault="007314F1">
      <w:pPr>
        <w:tabs>
          <w:tab w:val="left" w:pos="426"/>
        </w:tabs>
        <w:jc w:val="both"/>
        <w:rPr>
          <w:rFonts w:ascii="Arial" w:hAnsi="Arial" w:cs="Arial"/>
          <w:spacing w:val="-10"/>
        </w:rPr>
      </w:pPr>
    </w:p>
    <w:p w14:paraId="1889BD08" w14:textId="77777777" w:rsidR="007314F1" w:rsidRDefault="007314F1">
      <w:pPr>
        <w:tabs>
          <w:tab w:val="left" w:pos="426"/>
        </w:tabs>
        <w:jc w:val="both"/>
        <w:rPr>
          <w:rFonts w:ascii="Arial" w:hAnsi="Arial" w:cs="Arial"/>
          <w:spacing w:val="-10"/>
        </w:rPr>
      </w:pPr>
    </w:p>
    <w:p w14:paraId="77258CAE" w14:textId="77777777" w:rsidR="007314F1" w:rsidRDefault="007314F1">
      <w:pPr>
        <w:tabs>
          <w:tab w:val="left" w:pos="426"/>
        </w:tabs>
        <w:jc w:val="both"/>
        <w:rPr>
          <w:rFonts w:ascii="Arial" w:hAnsi="Arial" w:cs="Arial"/>
          <w:spacing w:val="-10"/>
        </w:rPr>
      </w:pPr>
    </w:p>
    <w:p w14:paraId="7692F8ED" w14:textId="77777777" w:rsidR="007314F1" w:rsidRDefault="007314F1">
      <w:pPr>
        <w:tabs>
          <w:tab w:val="left" w:pos="426"/>
        </w:tabs>
        <w:jc w:val="both"/>
        <w:rPr>
          <w:rFonts w:ascii="Arial" w:hAnsi="Arial" w:cs="Arial"/>
          <w:spacing w:val="-10"/>
        </w:rPr>
      </w:pPr>
    </w:p>
    <w:p w14:paraId="7F6496E7" w14:textId="77777777" w:rsidR="00472B25" w:rsidRDefault="00472B25">
      <w:pPr>
        <w:tabs>
          <w:tab w:val="left" w:pos="426"/>
        </w:tabs>
        <w:jc w:val="both"/>
        <w:rPr>
          <w:rFonts w:ascii="Arial" w:hAnsi="Arial" w:cs="Arial"/>
          <w:spacing w:val="-10"/>
        </w:rPr>
      </w:pPr>
    </w:p>
    <w:p w14:paraId="50FE1108" w14:textId="77777777" w:rsidR="00472B25" w:rsidRDefault="00472B25">
      <w:pPr>
        <w:tabs>
          <w:tab w:val="left" w:pos="426"/>
        </w:tabs>
        <w:jc w:val="both"/>
        <w:rPr>
          <w:rFonts w:ascii="Arial" w:hAnsi="Arial" w:cs="Arial"/>
          <w:spacing w:val="-10"/>
        </w:rPr>
      </w:pPr>
    </w:p>
    <w:p w14:paraId="3DE0362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D8A2C44" w14:textId="77777777" w:rsidR="00472B25" w:rsidRDefault="00472B25">
      <w:pPr>
        <w:tabs>
          <w:tab w:val="left" w:pos="426"/>
        </w:tabs>
        <w:jc w:val="both"/>
        <w:rPr>
          <w:rFonts w:ascii="Arial" w:hAnsi="Arial" w:cs="Arial"/>
          <w:spacing w:val="-10"/>
          <w:sz w:val="22"/>
          <w:szCs w:val="22"/>
        </w:rPr>
      </w:pPr>
    </w:p>
    <w:p w14:paraId="18D10C17" w14:textId="77777777" w:rsidR="007314F1" w:rsidRDefault="007314F1">
      <w:pPr>
        <w:tabs>
          <w:tab w:val="left" w:pos="426"/>
        </w:tabs>
        <w:jc w:val="both"/>
        <w:rPr>
          <w:rFonts w:ascii="Arial" w:hAnsi="Arial" w:cs="Arial"/>
          <w:spacing w:val="-10"/>
          <w:sz w:val="22"/>
          <w:szCs w:val="22"/>
        </w:rPr>
      </w:pPr>
    </w:p>
    <w:p w14:paraId="26C98A9A" w14:textId="13A80D87" w:rsidR="007314F1" w:rsidRDefault="007314F1">
      <w:pPr>
        <w:tabs>
          <w:tab w:val="left" w:pos="426"/>
        </w:tabs>
        <w:jc w:val="both"/>
        <w:rPr>
          <w:rFonts w:ascii="Arial" w:hAnsi="Arial" w:cs="Arial"/>
          <w:spacing w:val="-10"/>
          <w:sz w:val="22"/>
          <w:szCs w:val="22"/>
        </w:rPr>
      </w:pPr>
    </w:p>
    <w:p w14:paraId="311BBB00" w14:textId="56BC1AFE" w:rsidR="007B31A3" w:rsidRDefault="007B31A3">
      <w:pPr>
        <w:tabs>
          <w:tab w:val="left" w:pos="426"/>
        </w:tabs>
        <w:jc w:val="both"/>
        <w:rPr>
          <w:rFonts w:ascii="Arial" w:hAnsi="Arial" w:cs="Arial"/>
          <w:spacing w:val="-10"/>
          <w:sz w:val="22"/>
          <w:szCs w:val="22"/>
        </w:rPr>
      </w:pPr>
    </w:p>
    <w:p w14:paraId="0964773D" w14:textId="66CE7A62" w:rsidR="007B31A3" w:rsidRDefault="007B31A3">
      <w:pPr>
        <w:tabs>
          <w:tab w:val="left" w:pos="426"/>
        </w:tabs>
        <w:jc w:val="both"/>
        <w:rPr>
          <w:rFonts w:ascii="Arial" w:hAnsi="Arial" w:cs="Arial"/>
          <w:spacing w:val="-10"/>
          <w:sz w:val="22"/>
          <w:szCs w:val="22"/>
        </w:rPr>
      </w:pPr>
    </w:p>
    <w:p w14:paraId="1A39F285" w14:textId="1E05737B" w:rsidR="007B31A3" w:rsidRDefault="007B31A3">
      <w:pPr>
        <w:tabs>
          <w:tab w:val="left" w:pos="426"/>
        </w:tabs>
        <w:jc w:val="both"/>
        <w:rPr>
          <w:rFonts w:ascii="Arial" w:hAnsi="Arial" w:cs="Arial"/>
          <w:spacing w:val="-10"/>
          <w:sz w:val="22"/>
          <w:szCs w:val="22"/>
        </w:rPr>
      </w:pPr>
    </w:p>
    <w:p w14:paraId="522BE902" w14:textId="3B918732" w:rsidR="007B31A3" w:rsidRDefault="007B31A3">
      <w:pPr>
        <w:tabs>
          <w:tab w:val="left" w:pos="426"/>
        </w:tabs>
        <w:jc w:val="both"/>
        <w:rPr>
          <w:rFonts w:ascii="Arial" w:hAnsi="Arial" w:cs="Arial"/>
          <w:spacing w:val="-10"/>
          <w:sz w:val="22"/>
          <w:szCs w:val="22"/>
        </w:rPr>
      </w:pPr>
    </w:p>
    <w:p w14:paraId="58FC6566" w14:textId="0A739442" w:rsidR="007B31A3" w:rsidRDefault="007B31A3">
      <w:pPr>
        <w:tabs>
          <w:tab w:val="left" w:pos="426"/>
        </w:tabs>
        <w:jc w:val="both"/>
        <w:rPr>
          <w:rFonts w:ascii="Arial" w:hAnsi="Arial" w:cs="Arial"/>
          <w:spacing w:val="-10"/>
          <w:sz w:val="22"/>
          <w:szCs w:val="22"/>
        </w:rPr>
      </w:pPr>
    </w:p>
    <w:p w14:paraId="0F0B6605" w14:textId="46FC2BFE" w:rsidR="007B31A3" w:rsidRDefault="007B31A3">
      <w:pPr>
        <w:tabs>
          <w:tab w:val="left" w:pos="426"/>
        </w:tabs>
        <w:jc w:val="both"/>
        <w:rPr>
          <w:rFonts w:ascii="Arial" w:hAnsi="Arial" w:cs="Arial"/>
          <w:spacing w:val="-10"/>
          <w:sz w:val="22"/>
          <w:szCs w:val="22"/>
        </w:rPr>
      </w:pPr>
    </w:p>
    <w:p w14:paraId="53307F72" w14:textId="1B413233" w:rsidR="007B31A3" w:rsidRDefault="007B31A3">
      <w:pPr>
        <w:tabs>
          <w:tab w:val="left" w:pos="426"/>
        </w:tabs>
        <w:jc w:val="both"/>
        <w:rPr>
          <w:rFonts w:ascii="Arial" w:hAnsi="Arial" w:cs="Arial"/>
          <w:spacing w:val="-10"/>
          <w:sz w:val="22"/>
          <w:szCs w:val="22"/>
        </w:rPr>
      </w:pPr>
    </w:p>
    <w:p w14:paraId="2F2FA047" w14:textId="08838A7D" w:rsidR="007B31A3" w:rsidRDefault="007B31A3">
      <w:pPr>
        <w:tabs>
          <w:tab w:val="left" w:pos="426"/>
        </w:tabs>
        <w:jc w:val="both"/>
        <w:rPr>
          <w:rFonts w:ascii="Arial" w:hAnsi="Arial" w:cs="Arial"/>
          <w:spacing w:val="-10"/>
          <w:sz w:val="22"/>
          <w:szCs w:val="22"/>
        </w:rPr>
      </w:pPr>
    </w:p>
    <w:p w14:paraId="4F5D4AB3"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413D351D" w14:textId="77777777" w:rsidTr="00BE6590">
        <w:tc>
          <w:tcPr>
            <w:tcW w:w="10277" w:type="dxa"/>
            <w:shd w:val="solid" w:color="66CCFF" w:fill="auto"/>
          </w:tcPr>
          <w:p w14:paraId="490789C5" w14:textId="438B8A4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642B7E9D"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73A52825" w14:textId="77777777" w:rsidR="007B31A3" w:rsidRPr="007B31A3" w:rsidRDefault="007B31A3" w:rsidP="007B31A3">
      <w:pPr>
        <w:suppressAutoHyphens w:val="0"/>
        <w:jc w:val="both"/>
        <w:rPr>
          <w:rFonts w:ascii="Arial" w:hAnsi="Arial" w:cs="Arial"/>
          <w:lang w:eastAsia="fr-FR"/>
        </w:rPr>
      </w:pPr>
    </w:p>
    <w:p w14:paraId="22020EDA" w14:textId="77777777" w:rsidR="007B31A3" w:rsidRPr="007B31A3" w:rsidRDefault="007B31A3" w:rsidP="007B31A3">
      <w:pPr>
        <w:suppressAutoHyphens w:val="0"/>
        <w:ind w:left="709"/>
        <w:jc w:val="both"/>
        <w:rPr>
          <w:rFonts w:ascii="Arial" w:hAnsi="Arial" w:cs="Arial"/>
          <w:sz w:val="22"/>
          <w:szCs w:val="22"/>
          <w:lang w:eastAsia="fr-FR"/>
        </w:rPr>
      </w:pPr>
    </w:p>
    <w:p w14:paraId="44007AF7" w14:textId="77777777" w:rsidR="007B31A3" w:rsidRPr="007B31A3" w:rsidRDefault="007B31A3" w:rsidP="007B31A3">
      <w:pPr>
        <w:suppressAutoHyphens w:val="0"/>
        <w:ind w:left="709"/>
        <w:jc w:val="both"/>
        <w:rPr>
          <w:rFonts w:ascii="Arial" w:hAnsi="Arial" w:cs="Arial"/>
          <w:sz w:val="22"/>
          <w:szCs w:val="22"/>
          <w:lang w:eastAsia="fr-FR"/>
        </w:rPr>
      </w:pPr>
    </w:p>
    <w:p w14:paraId="617A314B" w14:textId="77777777" w:rsidR="007B31A3" w:rsidRPr="007B31A3" w:rsidRDefault="007B31A3" w:rsidP="007B31A3">
      <w:pPr>
        <w:suppressAutoHyphens w:val="0"/>
        <w:ind w:left="709"/>
        <w:jc w:val="both"/>
        <w:rPr>
          <w:rFonts w:ascii="Arial" w:hAnsi="Arial" w:cs="Arial"/>
          <w:sz w:val="22"/>
          <w:szCs w:val="22"/>
          <w:lang w:eastAsia="fr-FR"/>
        </w:rPr>
      </w:pPr>
    </w:p>
    <w:p w14:paraId="27C1E2BD"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42433F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151F910F" w14:textId="77777777" w:rsidTr="00BE6590">
        <w:trPr>
          <w:trHeight w:val="301"/>
        </w:trPr>
        <w:tc>
          <w:tcPr>
            <w:tcW w:w="5172" w:type="dxa"/>
            <w:tcBorders>
              <w:top w:val="nil"/>
              <w:left w:val="nil"/>
              <w:bottom w:val="nil"/>
              <w:right w:val="nil"/>
            </w:tcBorders>
          </w:tcPr>
          <w:p w14:paraId="0BEB6E1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1EC3C61"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ED53A04" w14:textId="77777777" w:rsidR="007B31A3" w:rsidRPr="007B31A3" w:rsidRDefault="007B31A3" w:rsidP="007B31A3">
            <w:pPr>
              <w:suppressAutoHyphens w:val="0"/>
              <w:ind w:left="709"/>
              <w:jc w:val="both"/>
              <w:rPr>
                <w:rFonts w:ascii="Arial" w:hAnsi="Arial" w:cs="Arial"/>
                <w:i/>
                <w:sz w:val="16"/>
                <w:szCs w:val="16"/>
                <w:lang w:eastAsia="fr-FR"/>
              </w:rPr>
            </w:pPr>
          </w:p>
        </w:tc>
      </w:tr>
    </w:tbl>
    <w:p w14:paraId="770CAB9C" w14:textId="77777777" w:rsidR="007B31A3" w:rsidRPr="007B31A3" w:rsidRDefault="007B31A3" w:rsidP="007B31A3">
      <w:pPr>
        <w:suppressAutoHyphens w:val="0"/>
        <w:jc w:val="both"/>
        <w:rPr>
          <w:rFonts w:ascii="Arial" w:hAnsi="Arial" w:cs="Arial"/>
          <w:sz w:val="22"/>
          <w:szCs w:val="22"/>
          <w:lang w:eastAsia="fr-FR"/>
        </w:rPr>
      </w:pPr>
    </w:p>
    <w:p w14:paraId="39649F33" w14:textId="77777777" w:rsidR="007B31A3" w:rsidRDefault="007B31A3">
      <w:pPr>
        <w:tabs>
          <w:tab w:val="left" w:pos="426"/>
        </w:tabs>
        <w:jc w:val="both"/>
        <w:rPr>
          <w:rFonts w:ascii="Arial" w:hAnsi="Arial" w:cs="Arial"/>
          <w:spacing w:val="-10"/>
          <w:sz w:val="22"/>
          <w:szCs w:val="22"/>
        </w:rPr>
      </w:pPr>
    </w:p>
    <w:p w14:paraId="1CD6EAEC" w14:textId="77777777" w:rsidR="007314F1" w:rsidRDefault="007314F1">
      <w:pPr>
        <w:tabs>
          <w:tab w:val="left" w:pos="426"/>
        </w:tabs>
        <w:jc w:val="both"/>
        <w:rPr>
          <w:rFonts w:ascii="Arial" w:hAnsi="Arial" w:cs="Arial"/>
          <w:spacing w:val="-10"/>
          <w:sz w:val="22"/>
          <w:szCs w:val="22"/>
        </w:rPr>
      </w:pPr>
    </w:p>
    <w:p w14:paraId="7BFF2351" w14:textId="77777777" w:rsidR="007314F1" w:rsidRDefault="007314F1">
      <w:pPr>
        <w:tabs>
          <w:tab w:val="left" w:pos="426"/>
        </w:tabs>
        <w:jc w:val="both"/>
        <w:rPr>
          <w:rFonts w:ascii="Arial" w:hAnsi="Arial" w:cs="Arial"/>
          <w:spacing w:val="-10"/>
          <w:sz w:val="22"/>
          <w:szCs w:val="22"/>
        </w:rPr>
      </w:pPr>
    </w:p>
    <w:p w14:paraId="05FAD47D" w14:textId="77777777" w:rsidR="007314F1" w:rsidRDefault="007314F1">
      <w:pPr>
        <w:tabs>
          <w:tab w:val="left" w:pos="426"/>
        </w:tabs>
        <w:jc w:val="both"/>
        <w:rPr>
          <w:rFonts w:ascii="Arial" w:hAnsi="Arial" w:cs="Arial"/>
          <w:spacing w:val="-10"/>
          <w:sz w:val="22"/>
          <w:szCs w:val="22"/>
        </w:rPr>
      </w:pPr>
    </w:p>
    <w:p w14:paraId="02B66ED8" w14:textId="77777777" w:rsidR="007314F1" w:rsidRDefault="007314F1">
      <w:pPr>
        <w:tabs>
          <w:tab w:val="left" w:pos="426"/>
        </w:tabs>
        <w:jc w:val="both"/>
        <w:rPr>
          <w:rFonts w:ascii="Arial" w:hAnsi="Arial" w:cs="Arial"/>
          <w:spacing w:val="-10"/>
          <w:sz w:val="22"/>
          <w:szCs w:val="22"/>
        </w:rPr>
      </w:pPr>
    </w:p>
    <w:p w14:paraId="2BC7071F" w14:textId="77777777" w:rsidR="007314F1" w:rsidRDefault="007314F1">
      <w:pPr>
        <w:tabs>
          <w:tab w:val="left" w:pos="426"/>
        </w:tabs>
        <w:jc w:val="both"/>
        <w:rPr>
          <w:rFonts w:ascii="Arial" w:hAnsi="Arial" w:cs="Arial"/>
          <w:spacing w:val="-10"/>
          <w:sz w:val="22"/>
          <w:szCs w:val="22"/>
        </w:rPr>
      </w:pPr>
    </w:p>
    <w:p w14:paraId="0D690204" w14:textId="77777777" w:rsidR="007314F1" w:rsidRDefault="007314F1">
      <w:pPr>
        <w:tabs>
          <w:tab w:val="left" w:pos="426"/>
        </w:tabs>
        <w:jc w:val="both"/>
        <w:rPr>
          <w:rFonts w:ascii="Arial" w:hAnsi="Arial" w:cs="Arial"/>
          <w:spacing w:val="-10"/>
          <w:sz w:val="22"/>
          <w:szCs w:val="22"/>
        </w:rPr>
      </w:pPr>
    </w:p>
    <w:p w14:paraId="68937A33" w14:textId="77777777" w:rsidR="007314F1" w:rsidRDefault="007314F1">
      <w:pPr>
        <w:tabs>
          <w:tab w:val="left" w:pos="426"/>
        </w:tabs>
        <w:jc w:val="both"/>
        <w:rPr>
          <w:rFonts w:ascii="Arial" w:hAnsi="Arial" w:cs="Arial"/>
          <w:spacing w:val="-10"/>
          <w:sz w:val="22"/>
          <w:szCs w:val="22"/>
        </w:rPr>
      </w:pPr>
    </w:p>
    <w:p w14:paraId="2E1B49E3" w14:textId="77777777" w:rsidR="00C77068" w:rsidRDefault="00C77068">
      <w:pPr>
        <w:spacing w:before="120" w:after="120"/>
        <w:jc w:val="both"/>
        <w:rPr>
          <w:rFonts w:ascii="Arial" w:hAnsi="Arial" w:cs="Arial"/>
          <w:sz w:val="16"/>
          <w:szCs w:val="16"/>
        </w:rPr>
      </w:pPr>
    </w:p>
    <w:p w14:paraId="67EE4900" w14:textId="04B35619" w:rsidR="00C77068" w:rsidRDefault="00C77068">
      <w:pPr>
        <w:spacing w:before="120" w:after="120"/>
        <w:jc w:val="both"/>
        <w:rPr>
          <w:rFonts w:ascii="Arial" w:hAnsi="Arial" w:cs="Arial"/>
          <w:sz w:val="16"/>
          <w:szCs w:val="16"/>
        </w:rPr>
      </w:pPr>
    </w:p>
    <w:p w14:paraId="6EFAB19B" w14:textId="5954910A" w:rsidR="007B31A3" w:rsidRDefault="007B31A3">
      <w:pPr>
        <w:spacing w:before="120" w:after="120"/>
        <w:jc w:val="both"/>
        <w:rPr>
          <w:rFonts w:ascii="Arial" w:hAnsi="Arial" w:cs="Arial"/>
          <w:sz w:val="16"/>
          <w:szCs w:val="16"/>
        </w:rPr>
      </w:pPr>
    </w:p>
    <w:p w14:paraId="1C4D0FD7" w14:textId="2490FCED" w:rsidR="007B31A3" w:rsidRDefault="007B31A3">
      <w:pPr>
        <w:spacing w:before="120" w:after="120"/>
        <w:jc w:val="both"/>
        <w:rPr>
          <w:rFonts w:ascii="Arial" w:hAnsi="Arial" w:cs="Arial"/>
          <w:sz w:val="16"/>
          <w:szCs w:val="16"/>
        </w:rPr>
      </w:pPr>
    </w:p>
    <w:p w14:paraId="6943CDE9" w14:textId="77777777" w:rsidR="007B31A3" w:rsidRDefault="007B31A3">
      <w:pPr>
        <w:spacing w:before="120" w:after="120"/>
        <w:jc w:val="both"/>
        <w:rPr>
          <w:rFonts w:ascii="Arial" w:hAnsi="Arial" w:cs="Arial"/>
          <w:sz w:val="16"/>
          <w:szCs w:val="16"/>
        </w:rPr>
      </w:pPr>
    </w:p>
    <w:p w14:paraId="3B738667" w14:textId="77777777" w:rsidR="00C77068" w:rsidRDefault="00C77068">
      <w:pPr>
        <w:spacing w:before="120" w:after="120"/>
        <w:jc w:val="both"/>
        <w:rPr>
          <w:rFonts w:ascii="Arial" w:hAnsi="Arial" w:cs="Arial"/>
          <w:sz w:val="16"/>
          <w:szCs w:val="16"/>
        </w:rPr>
      </w:pPr>
    </w:p>
    <w:p w14:paraId="59F7EB7E" w14:textId="77777777" w:rsidR="00C77068" w:rsidRDefault="00C77068">
      <w:pPr>
        <w:spacing w:before="120" w:after="120"/>
        <w:jc w:val="both"/>
        <w:rPr>
          <w:rFonts w:ascii="Arial" w:hAnsi="Arial" w:cs="Arial"/>
          <w:sz w:val="16"/>
          <w:szCs w:val="16"/>
        </w:rPr>
      </w:pPr>
    </w:p>
    <w:p w14:paraId="171224F5" w14:textId="1B948041"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TAMAITITAHIO Ramona Mme" w:date="2021-09-02T10:25:00Z" w:initials="TROASL">
    <w:p w14:paraId="04B0D400" w14:textId="77777777" w:rsidR="00762C94" w:rsidRDefault="00762C94" w:rsidP="00762C94">
      <w:pPr>
        <w:pStyle w:val="Commentaire"/>
      </w:pPr>
      <w:r>
        <w:rPr>
          <w:rStyle w:val="Marquedecommentaire"/>
        </w:rPr>
        <w:annotationRef/>
      </w:r>
      <w:r>
        <w:t xml:space="preserve">Au choix : </w:t>
      </w:r>
    </w:p>
    <w:p w14:paraId="0EC1A7F8" w14:textId="77777777" w:rsidR="00762C94" w:rsidRDefault="00762C94" w:rsidP="00762C94">
      <w:pPr>
        <w:pStyle w:val="Commentaire"/>
      </w:pPr>
      <w:r>
        <w:t xml:space="preserve">Marché Travaux : Utiliser </w:t>
      </w:r>
      <w:r w:rsidRPr="003E432A">
        <w:rPr>
          <w:b/>
        </w:rPr>
        <w:t>Maître d’ouvrage</w:t>
      </w:r>
    </w:p>
    <w:p w14:paraId="36558FC3" w14:textId="77777777" w:rsidR="00762C94" w:rsidRDefault="00762C94" w:rsidP="00762C94">
      <w:pPr>
        <w:pStyle w:val="Commentaire"/>
      </w:pPr>
      <w:r>
        <w:t xml:space="preserve">Marché PI et FCS : Utiliser </w:t>
      </w:r>
      <w:r w:rsidRPr="003E432A">
        <w:rPr>
          <w:b/>
        </w:rPr>
        <w:t>Pouvoir Adjudicateur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558F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8C25" w14:textId="77777777" w:rsidR="000D0314" w:rsidRDefault="000D0314">
      <w:r>
        <w:separator/>
      </w:r>
    </w:p>
  </w:endnote>
  <w:endnote w:type="continuationSeparator" w:id="0">
    <w:p w14:paraId="21C7F672" w14:textId="77777777" w:rsidR="000D0314" w:rsidRDefault="000D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26F3A77" w14:textId="77777777">
      <w:trPr>
        <w:tblHeader/>
      </w:trPr>
      <w:tc>
        <w:tcPr>
          <w:tcW w:w="3513" w:type="dxa"/>
          <w:shd w:val="clear" w:color="auto" w:fill="66CCFF"/>
        </w:tcPr>
        <w:p w14:paraId="681AC7FA"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6676AADE" w14:textId="4F9A7451" w:rsidR="00472B25" w:rsidRPr="00D16BCE" w:rsidRDefault="000A3BBE">
          <w:pPr>
            <w:shd w:val="clear" w:color="auto" w:fill="66CCFF"/>
            <w:snapToGrid w:val="0"/>
            <w:jc w:val="center"/>
            <w:rPr>
              <w:rFonts w:ascii="Marianne" w:hAnsi="Marianne" w:cs="Arial"/>
              <w:b/>
              <w:bCs/>
              <w:sz w:val="22"/>
              <w:szCs w:val="22"/>
            </w:rPr>
          </w:pPr>
          <w:r>
            <w:rPr>
              <w:rFonts w:ascii="Marianne" w:hAnsi="Marianne" w:cs="Arial"/>
              <w:b/>
              <w:i/>
              <w:iCs/>
              <w:sz w:val="22"/>
              <w:szCs w:val="22"/>
            </w:rPr>
            <w:t>(DIDPPT25007</w:t>
          </w:r>
          <w:r w:rsidR="00472B25" w:rsidRPr="00D16BCE">
            <w:rPr>
              <w:rFonts w:ascii="Marianne" w:hAnsi="Marianne" w:cs="Arial"/>
              <w:b/>
              <w:i/>
              <w:iCs/>
              <w:sz w:val="22"/>
              <w:szCs w:val="22"/>
            </w:rPr>
            <w:t>)</w:t>
          </w:r>
        </w:p>
      </w:tc>
      <w:tc>
        <w:tcPr>
          <w:tcW w:w="900" w:type="dxa"/>
          <w:shd w:val="clear" w:color="auto" w:fill="66CCFF"/>
        </w:tcPr>
        <w:p w14:paraId="7185F9CF"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BCD815F" w14:textId="58B7EB47"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E60B38">
            <w:rPr>
              <w:rStyle w:val="Numrodepage"/>
              <w:rFonts w:ascii="Marianne" w:hAnsi="Marianne" w:cs="Arial"/>
              <w:b/>
              <w:noProof/>
              <w:sz w:val="22"/>
              <w:szCs w:val="22"/>
            </w:rPr>
            <w:t>2</w:t>
          </w:r>
          <w:r w:rsidRPr="00D16BCE">
            <w:rPr>
              <w:rStyle w:val="Numrodepage"/>
              <w:rFonts w:ascii="Marianne" w:hAnsi="Marianne" w:cs="Arial"/>
              <w:b/>
              <w:sz w:val="22"/>
              <w:szCs w:val="22"/>
            </w:rPr>
            <w:fldChar w:fldCharType="end"/>
          </w:r>
        </w:p>
      </w:tc>
      <w:tc>
        <w:tcPr>
          <w:tcW w:w="180" w:type="dxa"/>
          <w:shd w:val="clear" w:color="auto" w:fill="66CCFF"/>
        </w:tcPr>
        <w:p w14:paraId="55E8E710"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2F52A93" w14:textId="7A96481B"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E60B38">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3022EB1B"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89D41" w14:textId="77777777" w:rsidR="000D0314" w:rsidRDefault="000D0314">
      <w:r>
        <w:separator/>
      </w:r>
    </w:p>
  </w:footnote>
  <w:footnote w:type="continuationSeparator" w:id="0">
    <w:p w14:paraId="10665F70" w14:textId="77777777" w:rsidR="000D0314" w:rsidRDefault="000D0314">
      <w:r>
        <w:continuationSeparator/>
      </w:r>
    </w:p>
  </w:footnote>
  <w:footnote w:id="1">
    <w:p w14:paraId="21C2D2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MAITITAHIO Ramona Mme">
    <w15:presenceInfo w15:providerId="AD" w15:userId="S-1-5-21-2255225037-4143705525-1198626713-22850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C94"/>
    <w:rsid w:val="0000723E"/>
    <w:rsid w:val="000227D0"/>
    <w:rsid w:val="0002717E"/>
    <w:rsid w:val="00036184"/>
    <w:rsid w:val="0004157D"/>
    <w:rsid w:val="00050CDC"/>
    <w:rsid w:val="000625CC"/>
    <w:rsid w:val="00092585"/>
    <w:rsid w:val="000A3BBE"/>
    <w:rsid w:val="000D0314"/>
    <w:rsid w:val="000D4E2E"/>
    <w:rsid w:val="000E0EFF"/>
    <w:rsid w:val="000E3A79"/>
    <w:rsid w:val="000F3F78"/>
    <w:rsid w:val="00105BA2"/>
    <w:rsid w:val="0013398C"/>
    <w:rsid w:val="001535C7"/>
    <w:rsid w:val="00167EF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3024CC"/>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583"/>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60B38"/>
    <w:rsid w:val="00EA3323"/>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A7E76C"/>
  <w15:chartTrackingRefBased/>
  <w15:docId w15:val="{B6EACF11-A13B-4454-8875-2A4A83A8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comments" Target="comments.xm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BFD03-9C80-43B7-A6EA-B071B6DBD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3685</Words>
  <Characters>20269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23907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TAMAITITAHIO Ramona OUVRIER A STATUT L</dc:creator>
  <cp:keywords/>
  <cp:lastModifiedBy>VAHINETUA Marie-Ange CCH</cp:lastModifiedBy>
  <cp:revision>4</cp:revision>
  <cp:lastPrinted>2016-11-03T01:02:00Z</cp:lastPrinted>
  <dcterms:created xsi:type="dcterms:W3CDTF">2025-06-05T18:14:00Z</dcterms:created>
  <dcterms:modified xsi:type="dcterms:W3CDTF">2025-06-10T18:25:00Z</dcterms:modified>
</cp:coreProperties>
</file>